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23DC" w:rsidRPr="003362CD" w:rsidRDefault="00EB6227" w:rsidP="002974E3">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 xml:space="preserve"> </w:t>
      </w:r>
      <w:r w:rsidR="004823DC" w:rsidRPr="003362CD">
        <w:rPr>
          <w:rFonts w:ascii="Times New Roman" w:eastAsia="Times New Roman" w:hAnsi="Times New Roman" w:cs="Times New Roman"/>
          <w:b/>
          <w:bCs/>
          <w:kern w:val="32"/>
          <w:sz w:val="24"/>
          <w:szCs w:val="24"/>
          <w:lang w:eastAsia="ru-RU"/>
        </w:rPr>
        <w:t>ДОГОВОР № _________</w:t>
      </w:r>
    </w:p>
    <w:p w:rsidR="00F05506" w:rsidRPr="003362CD" w:rsidRDefault="004823DC"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г.</w:t>
      </w:r>
      <w:r w:rsidRPr="003362CD">
        <w:rPr>
          <w:rFonts w:ascii="Times New Roman" w:eastAsia="Times New Roman" w:hAnsi="Times New Roman" w:cs="Times New Roman"/>
          <w:b/>
          <w:bCs/>
          <w:sz w:val="24"/>
          <w:szCs w:val="24"/>
          <w:lang w:val="en-US" w:eastAsia="ru-RU"/>
        </w:rPr>
        <w:t> </w:t>
      </w:r>
      <w:r w:rsidRPr="003362CD">
        <w:rPr>
          <w:rFonts w:ascii="Times New Roman" w:eastAsia="Times New Roman" w:hAnsi="Times New Roman" w:cs="Times New Roman"/>
          <w:b/>
          <w:bCs/>
          <w:sz w:val="24"/>
          <w:szCs w:val="24"/>
          <w:lang w:eastAsia="ru-RU"/>
        </w:rPr>
        <w:t xml:space="preserve">Уфа       </w:t>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r>
      <w:r w:rsidRPr="003362CD">
        <w:rPr>
          <w:rFonts w:ascii="Times New Roman" w:eastAsia="Times New Roman" w:hAnsi="Times New Roman" w:cs="Times New Roman"/>
          <w:b/>
          <w:bCs/>
          <w:sz w:val="24"/>
          <w:szCs w:val="24"/>
          <w:lang w:eastAsia="ru-RU"/>
        </w:rPr>
        <w:tab/>
        <w:t xml:space="preserve">                           </w:t>
      </w:r>
      <w:r w:rsidR="00F05506" w:rsidRPr="003362CD">
        <w:rPr>
          <w:rFonts w:ascii="Times New Roman" w:eastAsia="Times New Roman" w:hAnsi="Times New Roman" w:cs="Times New Roman"/>
          <w:b/>
          <w:bCs/>
          <w:sz w:val="24"/>
          <w:szCs w:val="24"/>
          <w:lang w:eastAsia="ru-RU"/>
        </w:rPr>
        <w:t xml:space="preserve">                          </w:t>
      </w:r>
    </w:p>
    <w:p w:rsidR="00F05506" w:rsidRPr="003362CD" w:rsidRDefault="00F05506" w:rsidP="002974E3">
      <w:pPr>
        <w:widowControl w:val="0"/>
        <w:tabs>
          <w:tab w:val="left" w:pos="0"/>
        </w:tabs>
        <w:suppressAutoHyphens/>
        <w:spacing w:after="0" w:line="240" w:lineRule="auto"/>
        <w:jc w:val="both"/>
        <w:rPr>
          <w:rFonts w:ascii="Times New Roman" w:eastAsia="Times New Roman" w:hAnsi="Times New Roman" w:cs="Times New Roman"/>
          <w:b/>
          <w:bCs/>
          <w:sz w:val="24"/>
          <w:szCs w:val="24"/>
          <w:lang w:eastAsia="ru-RU"/>
        </w:rPr>
      </w:pPr>
    </w:p>
    <w:p w:rsidR="004823DC" w:rsidRPr="003362CD" w:rsidRDefault="00F05506" w:rsidP="004F1CB8">
      <w:pPr>
        <w:widowControl w:val="0"/>
        <w:tabs>
          <w:tab w:val="left" w:pos="0"/>
        </w:tabs>
        <w:suppressAutoHyphens/>
        <w:spacing w:after="0" w:line="240" w:lineRule="auto"/>
        <w:jc w:val="right"/>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w:t>
      </w:r>
      <w:r w:rsidR="004823DC" w:rsidRPr="003362CD">
        <w:rPr>
          <w:rFonts w:ascii="Times New Roman" w:eastAsia="Times New Roman" w:hAnsi="Times New Roman" w:cs="Times New Roman"/>
          <w:b/>
          <w:bCs/>
          <w:sz w:val="24"/>
          <w:szCs w:val="24"/>
          <w:lang w:eastAsia="ru-RU"/>
        </w:rPr>
        <w:t>«_____»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___________</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20</w:t>
      </w:r>
      <w:r w:rsidR="00D40734">
        <w:rPr>
          <w:rFonts w:ascii="Times New Roman" w:eastAsia="Times New Roman" w:hAnsi="Times New Roman" w:cs="Times New Roman"/>
          <w:b/>
          <w:bCs/>
          <w:sz w:val="24"/>
          <w:szCs w:val="24"/>
          <w:lang w:eastAsia="ru-RU"/>
        </w:rPr>
        <w:t>20</w:t>
      </w:r>
      <w:r w:rsidR="004823DC" w:rsidRPr="003362CD">
        <w:rPr>
          <w:rFonts w:ascii="Times New Roman" w:eastAsia="Times New Roman" w:hAnsi="Times New Roman" w:cs="Times New Roman"/>
          <w:b/>
          <w:bCs/>
          <w:sz w:val="24"/>
          <w:szCs w:val="24"/>
          <w:lang w:val="en-US" w:eastAsia="ru-RU"/>
        </w:rPr>
        <w:t> </w:t>
      </w:r>
      <w:r w:rsidR="004823DC" w:rsidRPr="003362CD">
        <w:rPr>
          <w:rFonts w:ascii="Times New Roman" w:eastAsia="Times New Roman" w:hAnsi="Times New Roman" w:cs="Times New Roman"/>
          <w:b/>
          <w:bCs/>
          <w:sz w:val="24"/>
          <w:szCs w:val="24"/>
          <w:lang w:eastAsia="ru-RU"/>
        </w:rPr>
        <w:t xml:space="preserve">г.                              </w:t>
      </w:r>
    </w:p>
    <w:p w:rsidR="004823DC" w:rsidRPr="003362CD" w:rsidRDefault="007F466E"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7F466E">
        <w:rPr>
          <w:rFonts w:ascii="Times New Roman" w:eastAsia="Times New Roman" w:hAnsi="Times New Roman" w:cs="Times New Roman"/>
          <w:bCs/>
          <w:sz w:val="24"/>
          <w:szCs w:val="24"/>
          <w:lang w:eastAsia="ru-RU"/>
        </w:rPr>
        <w:t xml:space="preserve">Публичное акционерное общество «Башинформсвязь» (ПАО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именуемое в дальнейшем «Подрядчик», в лице </w:t>
      </w:r>
      <w:r w:rsidR="00D40734">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 действующего на основании  устава, с другой стороны,  совместно именуемые «Стороны», заключили договор от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20</w:t>
      </w:r>
      <w:r w:rsidR="00D40734">
        <w:rPr>
          <w:rFonts w:ascii="Times New Roman" w:eastAsia="Times New Roman" w:hAnsi="Times New Roman" w:cs="Times New Roman"/>
          <w:bCs/>
          <w:sz w:val="24"/>
          <w:szCs w:val="24"/>
          <w:lang w:eastAsia="ru-RU"/>
        </w:rPr>
        <w:t>20</w:t>
      </w:r>
      <w:r w:rsidRPr="007F466E">
        <w:rPr>
          <w:rFonts w:ascii="Times New Roman" w:eastAsia="Times New Roman" w:hAnsi="Times New Roman" w:cs="Times New Roman"/>
          <w:bCs/>
          <w:sz w:val="24"/>
          <w:szCs w:val="24"/>
          <w:lang w:eastAsia="ru-RU"/>
        </w:rPr>
        <w:t xml:space="preserve">г. № </w:t>
      </w:r>
      <w:r>
        <w:rPr>
          <w:rFonts w:ascii="Times New Roman" w:eastAsia="Times New Roman" w:hAnsi="Times New Roman" w:cs="Times New Roman"/>
          <w:bCs/>
          <w:sz w:val="24"/>
          <w:szCs w:val="24"/>
          <w:lang w:eastAsia="ru-RU"/>
        </w:rPr>
        <w:t xml:space="preserve"> </w:t>
      </w:r>
      <w:r w:rsidRPr="007F466E">
        <w:rPr>
          <w:rFonts w:ascii="Times New Roman" w:eastAsia="Times New Roman" w:hAnsi="Times New Roman" w:cs="Times New Roman"/>
          <w:bCs/>
          <w:sz w:val="24"/>
          <w:szCs w:val="24"/>
          <w:lang w:eastAsia="ru-RU"/>
        </w:rPr>
        <w:t xml:space="preserve"> (далее по тексту – Договор) о нижеследующем:</w:t>
      </w:r>
    </w:p>
    <w:p w:rsidR="004823DC" w:rsidRPr="003362CD" w:rsidRDefault="004823DC" w:rsidP="002974E3">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Определения</w:t>
      </w:r>
    </w:p>
    <w:p w:rsidR="004823DC" w:rsidRPr="003362CD" w:rsidRDefault="004823DC" w:rsidP="002974E3">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0721D1" w:rsidRPr="000721D1" w:rsidRDefault="00D54318"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B65E7B">
        <w:rPr>
          <w:rFonts w:ascii="Times New Roman" w:eastAsia="Times New Roman" w:hAnsi="Times New Roman" w:cs="Times New Roman"/>
          <w:sz w:val="24"/>
          <w:szCs w:val="24"/>
          <w:lang w:eastAsia="ru-RU"/>
        </w:rPr>
        <w:t xml:space="preserve"> </w:t>
      </w:r>
      <w:r w:rsidR="000721D1" w:rsidRPr="000721D1">
        <w:rPr>
          <w:rFonts w:ascii="Times New Roman" w:eastAsia="Times New Roman" w:hAnsi="Times New Roman" w:cs="Times New Roman"/>
          <w:sz w:val="24"/>
          <w:szCs w:val="24"/>
          <w:lang w:eastAsia="ru-RU"/>
        </w:rPr>
        <w:t>«Объект» - означает любой из нижеперечисленных объектов:</w:t>
      </w:r>
    </w:p>
    <w:p w:rsidR="00BF6BD6" w:rsidRPr="00B65E7B" w:rsidRDefault="000721D1" w:rsidP="000721D1">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sidRPr="000721D1">
        <w:rPr>
          <w:rFonts w:ascii="Times New Roman" w:eastAsia="Times New Roman" w:hAnsi="Times New Roman" w:cs="Times New Roman"/>
          <w:sz w:val="24"/>
          <w:szCs w:val="24"/>
          <w:lang w:eastAsia="ru-RU"/>
        </w:rPr>
        <w:t xml:space="preserve">               </w:t>
      </w:r>
    </w:p>
    <w:p w:rsidR="007E3BF7" w:rsidRPr="003362CD" w:rsidRDefault="000E6BE8" w:rsidP="004F1CB8">
      <w:pPr>
        <w:widowControl w:val="0"/>
        <w:suppressAutoHyphens/>
        <w:spacing w:before="60" w:after="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83B9F">
        <w:rPr>
          <w:rFonts w:ascii="Times New Roman" w:eastAsia="Times New Roman" w:hAnsi="Times New Roman" w:cs="Times New Roman"/>
          <w:sz w:val="24"/>
          <w:szCs w:val="24"/>
          <w:lang w:eastAsia="ru-RU"/>
        </w:rPr>
        <w:t xml:space="preserve"> </w:t>
      </w:r>
      <w:r w:rsidR="00D83B9F" w:rsidRPr="00D83B9F">
        <w:rPr>
          <w:rFonts w:ascii="Times New Roman" w:eastAsia="Times New Roman" w:hAnsi="Times New Roman" w:cs="Times New Roman"/>
          <w:sz w:val="24"/>
          <w:szCs w:val="24"/>
          <w:lang w:eastAsia="ru-RU"/>
        </w:rPr>
        <w:t xml:space="preserve">        </w:t>
      </w:r>
      <w:r w:rsidR="004F5155">
        <w:rPr>
          <w:rFonts w:ascii="Times New Roman" w:eastAsia="Times New Roman" w:hAnsi="Times New Roman" w:cs="Times New Roman"/>
          <w:sz w:val="24"/>
          <w:szCs w:val="24"/>
          <w:lang w:eastAsia="ru-RU"/>
        </w:rPr>
        <w:t xml:space="preserve"> </w:t>
      </w:r>
      <w:r w:rsidR="00850B8F" w:rsidRPr="00850B8F">
        <w:rPr>
          <w:rFonts w:ascii="Times New Roman" w:eastAsia="Times New Roman" w:hAnsi="Times New Roman" w:cs="Times New Roman"/>
          <w:sz w:val="24"/>
          <w:szCs w:val="24"/>
          <w:lang w:eastAsia="ru-RU"/>
        </w:rPr>
        <w:t xml:space="preserve">  Капитальный ремонт зданий </w:t>
      </w:r>
      <w:proofErr w:type="spellStart"/>
      <w:r w:rsidR="00850B8F" w:rsidRPr="00850B8F">
        <w:rPr>
          <w:rFonts w:ascii="Times New Roman" w:eastAsia="Times New Roman" w:hAnsi="Times New Roman" w:cs="Times New Roman"/>
          <w:sz w:val="24"/>
          <w:szCs w:val="24"/>
          <w:lang w:eastAsia="ru-RU"/>
        </w:rPr>
        <w:t>Месягутовского</w:t>
      </w:r>
      <w:proofErr w:type="spellEnd"/>
      <w:r w:rsidR="00850B8F" w:rsidRPr="00850B8F">
        <w:rPr>
          <w:rFonts w:ascii="Times New Roman" w:eastAsia="Times New Roman" w:hAnsi="Times New Roman" w:cs="Times New Roman"/>
          <w:sz w:val="24"/>
          <w:szCs w:val="24"/>
          <w:lang w:eastAsia="ru-RU"/>
        </w:rPr>
        <w:t>, Нефтекамского МЦТЭТ    ПАО «Башинформсвязь», расположенных на территории Республики Башкортостан</w:t>
      </w:r>
      <w:r w:rsidR="00D83B9F" w:rsidRPr="00D83B9F">
        <w:rPr>
          <w:rFonts w:ascii="Times New Roman" w:eastAsia="Times New Roman" w:hAnsi="Times New Roman" w:cs="Times New Roman"/>
          <w:sz w:val="24"/>
          <w:szCs w:val="24"/>
          <w:lang w:eastAsia="ru-RU"/>
        </w:rPr>
        <w:t xml:space="preserve">. </w:t>
      </w:r>
      <w:r w:rsidR="0029650E" w:rsidRPr="0029650E">
        <w:rPr>
          <w:rFonts w:ascii="Times New Roman" w:eastAsia="Times New Roman" w:hAnsi="Times New Roman" w:cs="Times New Roman"/>
          <w:sz w:val="24"/>
          <w:szCs w:val="24"/>
          <w:lang w:eastAsia="ru-RU"/>
        </w:rPr>
        <w:t>Перечень Объектов содержится в Приложении №5 к настоящему Договору.</w:t>
      </w:r>
    </w:p>
    <w:p w:rsidR="004823DC" w:rsidRPr="003362CD" w:rsidRDefault="0010486B" w:rsidP="004F1CB8">
      <w:pPr>
        <w:widowControl w:val="0"/>
        <w:suppressAutoHyphens/>
        <w:spacing w:before="120" w:after="120" w:line="240" w:lineRule="auto"/>
        <w:ind w:firstLine="85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823DC" w:rsidRPr="003362CD">
        <w:rPr>
          <w:rFonts w:ascii="Times New Roman" w:eastAsia="Times New Roman" w:hAnsi="Times New Roman" w:cs="Times New Roman"/>
          <w:b/>
          <w:i/>
          <w:sz w:val="24"/>
          <w:szCs w:val="24"/>
          <w:lang w:eastAsia="ru-RU"/>
        </w:rPr>
        <w:t xml:space="preserve"> </w:t>
      </w:r>
      <w:r w:rsidR="004823DC" w:rsidRPr="003362CD">
        <w:rPr>
          <w:rFonts w:ascii="Times New Roman" w:eastAsia="Times New Roman" w:hAnsi="Times New Roman" w:cs="Times New Roman"/>
          <w:b/>
          <w:sz w:val="24"/>
          <w:szCs w:val="24"/>
          <w:lang w:eastAsia="ru-RU"/>
        </w:rPr>
        <w:tab/>
      </w:r>
      <w:r w:rsidR="004823DC" w:rsidRPr="003362CD">
        <w:rPr>
          <w:rFonts w:ascii="Times New Roman" w:eastAsia="Times New Roman" w:hAnsi="Times New Roman" w:cs="Times New Roman"/>
          <w:b/>
          <w:bCs/>
          <w:sz w:val="24"/>
          <w:szCs w:val="24"/>
          <w:lang w:eastAsia="ru-RU"/>
        </w:rPr>
        <w:t xml:space="preserve">  «Дополнительные работы» - </w:t>
      </w:r>
      <w:r w:rsidR="004823DC" w:rsidRPr="003362CD">
        <w:rPr>
          <w:rFonts w:ascii="Times New Roman" w:eastAsia="Times New Roman" w:hAnsi="Times New Roman" w:cs="Times New Roman"/>
          <w:sz w:val="24"/>
          <w:szCs w:val="24"/>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823DC" w:rsidRPr="003362CD" w:rsidRDefault="004823DC" w:rsidP="002974E3">
      <w:pPr>
        <w:widowControl w:val="0"/>
        <w:suppressAutoHyphens/>
        <w:spacing w:before="40" w:after="0" w:line="240" w:lineRule="auto"/>
        <w:ind w:firstLine="90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«И</w:t>
      </w:r>
      <w:r w:rsidRPr="003362CD">
        <w:rPr>
          <w:rFonts w:ascii="Times New Roman" w:eastAsia="Times New Roman" w:hAnsi="Times New Roman" w:cs="Times New Roman"/>
          <w:b/>
          <w:bCs/>
          <w:sz w:val="24"/>
          <w:szCs w:val="24"/>
          <w:lang w:eastAsia="ru-RU"/>
        </w:rPr>
        <w:t>сполнительная документация»</w:t>
      </w:r>
      <w:r w:rsidRPr="003362CD">
        <w:rPr>
          <w:rFonts w:ascii="Times New Roman" w:eastAsia="Times New Roman" w:hAnsi="Times New Roman" w:cs="Times New Roman"/>
          <w:sz w:val="24"/>
          <w:szCs w:val="24"/>
          <w:lang w:eastAsia="ru-RU"/>
        </w:rPr>
        <w:t xml:space="preserve"> - совокупность документов, отражающих ход производства Работ и техническое состояние Объекта, в том числе:</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освидетельствовании Скрытых работ и акты о промежуточной приемке отдельных ответственных конструкций;</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акты об индивидуальных испытаниях смонтированного оборудования;</w:t>
      </w:r>
    </w:p>
    <w:p w:rsidR="004823DC" w:rsidRPr="003362CD" w:rsidRDefault="004823DC" w:rsidP="002974E3">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другая документация, предусмотренная строительными нормами, правилами и действующими Нормативно-правовыми актами.</w:t>
      </w:r>
    </w:p>
    <w:p w:rsidR="004823DC" w:rsidRPr="003362CD" w:rsidRDefault="004823DC" w:rsidP="002974E3">
      <w:pPr>
        <w:spacing w:before="60" w:after="0" w:line="240" w:lineRule="auto"/>
        <w:ind w:firstLine="72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«Материалы» - </w:t>
      </w:r>
      <w:r w:rsidRPr="003362CD">
        <w:rPr>
          <w:rFonts w:ascii="Times New Roman" w:eastAsia="Times New Roman" w:hAnsi="Times New Roman" w:cs="Times New Roman"/>
          <w:sz w:val="24"/>
          <w:szCs w:val="24"/>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23DC" w:rsidRPr="003362CD" w:rsidRDefault="004823DC" w:rsidP="002974E3">
      <w:pPr>
        <w:spacing w:before="120"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sz w:val="24"/>
          <w:szCs w:val="24"/>
          <w:lang w:eastAsia="ru-RU"/>
        </w:rPr>
        <w:t xml:space="preserve">Нормативно – правовые акты </w:t>
      </w:r>
      <w:r w:rsidRPr="003362CD">
        <w:rPr>
          <w:rFonts w:ascii="Times New Roman" w:eastAsia="Times New Roman" w:hAnsi="Times New Roman" w:cs="Times New Roman"/>
          <w:b/>
          <w:bCs/>
          <w:i/>
          <w:sz w:val="24"/>
          <w:szCs w:val="24"/>
          <w:lang w:eastAsia="ru-RU"/>
        </w:rPr>
        <w:t>–</w:t>
      </w:r>
      <w:r w:rsidRPr="003362CD">
        <w:rPr>
          <w:rFonts w:ascii="Times New Roman" w:eastAsia="Times New Roman" w:hAnsi="Times New Roman" w:cs="Times New Roman"/>
          <w:sz w:val="24"/>
          <w:szCs w:val="24"/>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0486B" w:rsidRPr="004F1CB8" w:rsidRDefault="004823DC" w:rsidP="002974E3">
      <w:pPr>
        <w:widowControl w:val="0"/>
        <w:tabs>
          <w:tab w:val="num" w:pos="851"/>
        </w:tabs>
        <w:suppressAutoHyphens/>
        <w:spacing w:before="40" w:after="0" w:line="240" w:lineRule="auto"/>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        «Площадка» </w:t>
      </w:r>
      <w:r w:rsidRPr="003362CD">
        <w:rPr>
          <w:rFonts w:ascii="Times New Roman" w:eastAsia="Times New Roman" w:hAnsi="Times New Roman" w:cs="Times New Roman"/>
          <w:sz w:val="24"/>
          <w:szCs w:val="24"/>
          <w:lang w:eastAsia="ru-RU"/>
        </w:rPr>
        <w:t xml:space="preserve">- территория, на которой выполняются Работы. </w:t>
      </w:r>
      <w:r w:rsidRPr="003362CD">
        <w:rPr>
          <w:rFonts w:ascii="Times New Roman" w:eastAsia="Times New Roman" w:hAnsi="Times New Roman" w:cs="Times New Roman"/>
          <w:b/>
          <w:bCs/>
          <w:sz w:val="24"/>
          <w:szCs w:val="24"/>
          <w:lang w:eastAsia="ru-RU"/>
        </w:rPr>
        <w:tab/>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t xml:space="preserve">        «Работы»</w:t>
      </w:r>
      <w:r w:rsidRPr="003362CD">
        <w:rPr>
          <w:rFonts w:ascii="Times New Roman" w:eastAsia="Times New Roman" w:hAnsi="Times New Roman" w:cs="Times New Roman"/>
          <w:sz w:val="24"/>
          <w:szCs w:val="24"/>
          <w:lang w:eastAsia="ru-RU"/>
        </w:rPr>
        <w:t xml:space="preserve"> - все работы по </w:t>
      </w:r>
      <w:r w:rsidR="000E6BE8">
        <w:rPr>
          <w:rFonts w:ascii="Times New Roman" w:eastAsia="Times New Roman" w:hAnsi="Times New Roman" w:cs="Times New Roman"/>
          <w:sz w:val="24"/>
          <w:szCs w:val="24"/>
          <w:lang w:eastAsia="ru-RU"/>
        </w:rPr>
        <w:t>капитальному ремонту</w:t>
      </w:r>
      <w:r w:rsidR="007416B4"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Объект</w:t>
      </w:r>
      <w:r w:rsidR="007416B4" w:rsidRPr="003362CD">
        <w:rPr>
          <w:rFonts w:ascii="Times New Roman" w:eastAsia="Times New Roman" w:hAnsi="Times New Roman" w:cs="Times New Roman"/>
          <w:sz w:val="24"/>
          <w:szCs w:val="24"/>
          <w:lang w:eastAsia="ru-RU"/>
        </w:rPr>
        <w:t>ов</w:t>
      </w:r>
      <w:r w:rsidRPr="003362CD">
        <w:rPr>
          <w:rFonts w:ascii="Times New Roman" w:eastAsia="Times New Roman" w:hAnsi="Times New Roman" w:cs="Times New Roman"/>
          <w:sz w:val="24"/>
          <w:szCs w:val="24"/>
          <w:lang w:eastAsia="ru-RU"/>
        </w:rPr>
        <w:t xml:space="preserve">, подлежащие выполнению Подрядчиком, в соответствии с заданием на их выполнение (Приложение №1 к настоящему Договору, условиями настоящего Договора.  </w:t>
      </w:r>
    </w:p>
    <w:p w:rsidR="004823DC" w:rsidRPr="003362CD" w:rsidRDefault="004823DC" w:rsidP="002974E3">
      <w:pPr>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
          <w:bCs/>
          <w:sz w:val="24"/>
          <w:szCs w:val="24"/>
          <w:lang w:eastAsia="ru-RU"/>
        </w:rPr>
        <w:lastRenderedPageBreak/>
        <w:t xml:space="preserve">       «Скрытые работы» - </w:t>
      </w:r>
      <w:r w:rsidRPr="003362CD">
        <w:rPr>
          <w:rFonts w:ascii="Times New Roman" w:eastAsia="Times New Roman" w:hAnsi="Times New Roman" w:cs="Times New Roman"/>
          <w:sz w:val="24"/>
          <w:szCs w:val="24"/>
          <w:lang w:eastAsia="ru-RU"/>
        </w:rPr>
        <w:t>отдельные виды Работ, которые недоступны для визуальной оценки приемочными комиссиями при сда</w:t>
      </w:r>
      <w:bookmarkStart w:id="0" w:name="_GoBack"/>
      <w:bookmarkEnd w:id="0"/>
      <w:r w:rsidRPr="003362CD">
        <w:rPr>
          <w:rFonts w:ascii="Times New Roman" w:eastAsia="Times New Roman" w:hAnsi="Times New Roman" w:cs="Times New Roman"/>
          <w:sz w:val="24"/>
          <w:szCs w:val="24"/>
          <w:lang w:eastAsia="ru-RU"/>
        </w:rPr>
        <w:t>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23DC" w:rsidRPr="003362CD" w:rsidRDefault="004823DC" w:rsidP="004F1CB8">
      <w:pPr>
        <w:numPr>
          <w:ilvl w:val="0"/>
          <w:numId w:val="2"/>
        </w:numPr>
        <w:tabs>
          <w:tab w:val="clear" w:pos="2204"/>
          <w:tab w:val="num" w:pos="0"/>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Предмет Договора</w:t>
      </w:r>
    </w:p>
    <w:p w:rsidR="004823DC" w:rsidRPr="003362CD" w:rsidRDefault="004823DC" w:rsidP="002974E3">
      <w:pPr>
        <w:tabs>
          <w:tab w:val="num" w:pos="600"/>
        </w:tabs>
        <w:spacing w:after="0" w:line="240" w:lineRule="auto"/>
        <w:ind w:right="-1"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работ, в соответствии с условиями </w:t>
      </w:r>
      <w:r w:rsidR="006C0F49">
        <w:rPr>
          <w:rFonts w:ascii="Times New Roman" w:eastAsia="Times New Roman" w:hAnsi="Times New Roman" w:cs="Times New Roman"/>
          <w:sz w:val="24"/>
          <w:szCs w:val="24"/>
          <w:lang w:eastAsia="ru-RU"/>
        </w:rPr>
        <w:t>настоящего Договора, З</w:t>
      </w:r>
      <w:r w:rsidRPr="003362CD">
        <w:rPr>
          <w:rFonts w:ascii="Times New Roman" w:eastAsia="Times New Roman" w:hAnsi="Times New Roman" w:cs="Times New Roman"/>
          <w:sz w:val="24"/>
          <w:szCs w:val="24"/>
          <w:lang w:eastAsia="ru-RU"/>
        </w:rPr>
        <w:t>аданием на выполнение работ (Приложение №1) и локальным сметным расчетом (Приложение №2), а Заказчик обязуется принять и оплатить выполненные Работы в соответствии с условиями настоящего Договора.</w:t>
      </w:r>
    </w:p>
    <w:p w:rsidR="004823DC" w:rsidRPr="003362CD" w:rsidRDefault="004823DC" w:rsidP="004F1C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sz w:val="24"/>
          <w:szCs w:val="24"/>
          <w:lang w:eastAsia="ru-RU"/>
        </w:rPr>
        <w:t xml:space="preserve">1.2. Работы, указанные в п. 1.1. настоящего Договора выполняются на </w:t>
      </w:r>
      <w:r w:rsidR="007416B4" w:rsidRPr="003362CD">
        <w:rPr>
          <w:rFonts w:ascii="Times New Roman" w:eastAsia="Times New Roman" w:hAnsi="Times New Roman" w:cs="Times New Roman"/>
          <w:sz w:val="24"/>
          <w:szCs w:val="24"/>
          <w:lang w:eastAsia="ru-RU"/>
        </w:rPr>
        <w:t>Площадках, указанны</w:t>
      </w:r>
      <w:r w:rsidR="00422D49">
        <w:rPr>
          <w:rFonts w:ascii="Times New Roman" w:eastAsia="Times New Roman" w:hAnsi="Times New Roman" w:cs="Times New Roman"/>
          <w:sz w:val="24"/>
          <w:szCs w:val="24"/>
          <w:lang w:eastAsia="ru-RU"/>
        </w:rPr>
        <w:t>х</w:t>
      </w:r>
      <w:r w:rsidRPr="003362CD">
        <w:rPr>
          <w:rFonts w:ascii="Times New Roman" w:eastAsia="Times New Roman" w:hAnsi="Times New Roman" w:cs="Times New Roman"/>
          <w:sz w:val="24"/>
          <w:szCs w:val="24"/>
          <w:lang w:eastAsia="ru-RU"/>
        </w:rPr>
        <w:t xml:space="preserve"> в Приложении № </w:t>
      </w:r>
      <w:r w:rsidR="000E6BE8">
        <w:rPr>
          <w:rFonts w:ascii="Times New Roman" w:eastAsia="Times New Roman" w:hAnsi="Times New Roman" w:cs="Times New Roman"/>
          <w:sz w:val="24"/>
          <w:szCs w:val="24"/>
          <w:lang w:eastAsia="ru-RU"/>
        </w:rPr>
        <w:t>5</w:t>
      </w:r>
      <w:r w:rsidRPr="003362CD">
        <w:rPr>
          <w:rFonts w:ascii="Times New Roman" w:eastAsia="Times New Roman" w:hAnsi="Times New Roman" w:cs="Times New Roman"/>
          <w:sz w:val="24"/>
          <w:szCs w:val="24"/>
          <w:lang w:eastAsia="ru-RU"/>
        </w:rPr>
        <w:t xml:space="preserve"> к настоящему Договору.</w:t>
      </w:r>
    </w:p>
    <w:p w:rsidR="004823DC" w:rsidRPr="003362CD" w:rsidRDefault="004823DC" w:rsidP="004F1C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1.3.</w:t>
      </w:r>
      <w:r w:rsidRPr="003362CD">
        <w:rPr>
          <w:rFonts w:ascii="Times New Roman" w:eastAsia="Times New Roman" w:hAnsi="Times New Roman" w:cs="Times New Roman"/>
          <w:sz w:val="24"/>
          <w:szCs w:val="24"/>
          <w:lang w:eastAsia="ru-RU"/>
        </w:rPr>
        <w:t xml:space="preserve">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Цена Договора и порядок расчетов   </w:t>
      </w:r>
    </w:p>
    <w:p w:rsidR="000E6BE8" w:rsidRDefault="004823DC"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Cs/>
          <w:kern w:val="32"/>
          <w:sz w:val="24"/>
          <w:szCs w:val="24"/>
          <w:lang w:eastAsia="ru-RU"/>
        </w:rPr>
        <w:tab/>
        <w:t xml:space="preserve"> 2.1. Цена Договора</w:t>
      </w:r>
      <w:r w:rsidRPr="003362CD">
        <w:rPr>
          <w:rFonts w:ascii="Times New Roman" w:eastAsia="Times New Roman" w:hAnsi="Times New Roman" w:cs="Times New Roman"/>
          <w:bCs/>
          <w:spacing w:val="-4"/>
          <w:kern w:val="32"/>
          <w:sz w:val="24"/>
          <w:szCs w:val="24"/>
          <w:lang w:eastAsia="ru-RU"/>
        </w:rPr>
        <w:t xml:space="preserve"> включает в себя стоимость Работ и Материалов, </w:t>
      </w:r>
      <w:r w:rsidRPr="003362CD">
        <w:rPr>
          <w:rFonts w:ascii="Times New Roman" w:eastAsia="Times New Roman" w:hAnsi="Times New Roman" w:cs="Times New Roman"/>
          <w:bCs/>
          <w:kern w:val="32"/>
          <w:sz w:val="24"/>
          <w:szCs w:val="24"/>
          <w:lang w:eastAsia="ru-RU"/>
        </w:rPr>
        <w:t xml:space="preserve">и в соответствии с Локальным сметным расчетом (Приложение №2 к Договору), </w:t>
      </w:r>
      <w:r w:rsidR="0033570D" w:rsidRPr="003362CD">
        <w:rPr>
          <w:rFonts w:ascii="Times New Roman" w:eastAsia="Times New Roman" w:hAnsi="Times New Roman" w:cs="Times New Roman"/>
          <w:bCs/>
          <w:kern w:val="32"/>
          <w:sz w:val="24"/>
          <w:szCs w:val="24"/>
          <w:lang w:eastAsia="ru-RU"/>
        </w:rPr>
        <w:t>составляет</w:t>
      </w:r>
      <w:r w:rsidR="0033570D">
        <w:rPr>
          <w:rFonts w:ascii="Times New Roman" w:eastAsia="Times New Roman" w:hAnsi="Times New Roman" w:cs="Times New Roman"/>
          <w:b/>
          <w:bCs/>
          <w:kern w:val="32"/>
          <w:sz w:val="24"/>
          <w:szCs w:val="24"/>
          <w:lang w:eastAsia="ru-RU"/>
        </w:rPr>
        <w:t>:</w:t>
      </w:r>
    </w:p>
    <w:p w:rsidR="000E6BE8" w:rsidRDefault="0033570D"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 xml:space="preserve"> </w:t>
      </w:r>
    </w:p>
    <w:p w:rsidR="004823DC"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r>
        <w:rPr>
          <w:b/>
          <w:sz w:val="24"/>
          <w:szCs w:val="24"/>
          <w:u w:val="single"/>
        </w:rPr>
        <w:t xml:space="preserve">             </w:t>
      </w:r>
      <w:r w:rsidR="00C21B81" w:rsidRPr="00C21B81">
        <w:rPr>
          <w:b/>
          <w:sz w:val="24"/>
          <w:szCs w:val="24"/>
          <w:u w:val="single"/>
        </w:rPr>
        <w:t xml:space="preserve"> </w:t>
      </w:r>
      <w:proofErr w:type="gramStart"/>
      <w:r w:rsidR="00512514" w:rsidRPr="00C21B81">
        <w:rPr>
          <w:rFonts w:ascii="Times New Roman" w:eastAsia="Times New Roman" w:hAnsi="Times New Roman" w:cs="Times New Roman"/>
          <w:b/>
          <w:bCs/>
          <w:kern w:val="32"/>
          <w:sz w:val="24"/>
          <w:szCs w:val="24"/>
          <w:u w:val="single"/>
          <w:lang w:eastAsia="ru-RU"/>
        </w:rPr>
        <w:t>(</w:t>
      </w:r>
      <w:r>
        <w:rPr>
          <w:rFonts w:ascii="Times New Roman" w:eastAsia="Times New Roman" w:hAnsi="Times New Roman" w:cs="Times New Roman"/>
          <w:b/>
          <w:bCs/>
          <w:kern w:val="32"/>
          <w:sz w:val="24"/>
          <w:szCs w:val="24"/>
          <w:u w:val="single"/>
          <w:lang w:eastAsia="ru-RU"/>
        </w:rPr>
        <w:t xml:space="preserve">  </w:t>
      </w:r>
      <w:proofErr w:type="gramEnd"/>
      <w:r>
        <w:rPr>
          <w:rFonts w:ascii="Times New Roman" w:eastAsia="Times New Roman" w:hAnsi="Times New Roman" w:cs="Times New Roman"/>
          <w:b/>
          <w:bCs/>
          <w:kern w:val="32"/>
          <w:sz w:val="24"/>
          <w:szCs w:val="24"/>
          <w:u w:val="single"/>
          <w:lang w:eastAsia="ru-RU"/>
        </w:rPr>
        <w:t xml:space="preserve">         )</w:t>
      </w:r>
      <w:r w:rsidR="00C21B81" w:rsidRPr="00C21B81">
        <w:rPr>
          <w:rFonts w:ascii="Times New Roman" w:eastAsia="Times New Roman" w:hAnsi="Times New Roman" w:cs="Times New Roman"/>
          <w:b/>
          <w:bCs/>
          <w:kern w:val="32"/>
          <w:sz w:val="24"/>
          <w:szCs w:val="24"/>
          <w:u w:val="single"/>
          <w:lang w:eastAsia="ru-RU"/>
        </w:rPr>
        <w:t xml:space="preserve"> рублей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коп.</w:t>
      </w:r>
      <w:r w:rsidR="00EB16D4" w:rsidRPr="00C21B81">
        <w:rPr>
          <w:rFonts w:ascii="Times New Roman" w:eastAsia="Times New Roman" w:hAnsi="Times New Roman" w:cs="Times New Roman"/>
          <w:b/>
          <w:bCs/>
          <w:kern w:val="32"/>
          <w:sz w:val="24"/>
          <w:szCs w:val="24"/>
          <w:u w:val="single"/>
          <w:lang w:eastAsia="ru-RU"/>
        </w:rPr>
        <w:t xml:space="preserve"> включая НДС 20</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33570D"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9808A5" w:rsidRPr="00C21B81">
        <w:rPr>
          <w:rFonts w:ascii="Times New Roman" w:eastAsia="Times New Roman" w:hAnsi="Times New Roman" w:cs="Times New Roman"/>
          <w:b/>
          <w:bCs/>
          <w:kern w:val="32"/>
          <w:sz w:val="24"/>
          <w:szCs w:val="24"/>
          <w:u w:val="single"/>
          <w:lang w:eastAsia="ru-RU"/>
        </w:rPr>
        <w:t>) рублей</w:t>
      </w:r>
      <w:r w:rsidR="00EB16D4" w:rsidRPr="00C21B81">
        <w:rPr>
          <w:rFonts w:ascii="Times New Roman" w:eastAsia="Times New Roman" w:hAnsi="Times New Roman" w:cs="Times New Roman"/>
          <w:b/>
          <w:bCs/>
          <w:kern w:val="32"/>
          <w:sz w:val="24"/>
          <w:szCs w:val="24"/>
          <w:u w:val="single"/>
          <w:lang w:eastAsia="ru-RU"/>
        </w:rPr>
        <w:t xml:space="preserve"> </w:t>
      </w:r>
      <w:r>
        <w:rPr>
          <w:rFonts w:ascii="Times New Roman" w:eastAsia="Times New Roman" w:hAnsi="Times New Roman" w:cs="Times New Roman"/>
          <w:b/>
          <w:bCs/>
          <w:kern w:val="32"/>
          <w:sz w:val="24"/>
          <w:szCs w:val="24"/>
          <w:u w:val="single"/>
          <w:lang w:eastAsia="ru-RU"/>
        </w:rPr>
        <w:t xml:space="preserve">  </w:t>
      </w:r>
      <w:r w:rsidR="004F1CB8" w:rsidRPr="00C21B81">
        <w:rPr>
          <w:rFonts w:ascii="Times New Roman" w:eastAsia="Times New Roman" w:hAnsi="Times New Roman" w:cs="Times New Roman"/>
          <w:b/>
          <w:bCs/>
          <w:kern w:val="32"/>
          <w:sz w:val="24"/>
          <w:szCs w:val="24"/>
          <w:u w:val="single"/>
          <w:lang w:eastAsia="ru-RU"/>
        </w:rPr>
        <w:t xml:space="preserve"> коп.</w:t>
      </w:r>
    </w:p>
    <w:p w:rsidR="000E6BE8" w:rsidRPr="00C21B81" w:rsidRDefault="000E6BE8" w:rsidP="004F1CB8">
      <w:pPr>
        <w:tabs>
          <w:tab w:val="left" w:pos="567"/>
        </w:tabs>
        <w:autoSpaceDE w:val="0"/>
        <w:autoSpaceDN w:val="0"/>
        <w:adjustRightInd w:val="0"/>
        <w:spacing w:after="0" w:line="240" w:lineRule="auto"/>
        <w:jc w:val="both"/>
        <w:outlineLvl w:val="0"/>
        <w:rPr>
          <w:rFonts w:ascii="Times New Roman" w:eastAsia="Times New Roman" w:hAnsi="Times New Roman" w:cs="Times New Roman"/>
          <w:b/>
          <w:bCs/>
          <w:kern w:val="32"/>
          <w:sz w:val="24"/>
          <w:szCs w:val="24"/>
          <w:u w:val="single"/>
          <w:lang w:eastAsia="ru-RU"/>
        </w:rPr>
      </w:pPr>
    </w:p>
    <w:p w:rsidR="004823DC" w:rsidRPr="003362CD" w:rsidRDefault="004823DC" w:rsidP="004F1CB8">
      <w:pPr>
        <w:spacing w:after="0" w:line="240" w:lineRule="auto"/>
        <w:ind w:firstLine="708"/>
        <w:jc w:val="both"/>
        <w:rPr>
          <w:rFonts w:ascii="Times New Roman" w:eastAsia="Times New Roman" w:hAnsi="Times New Roman" w:cs="Times New Roman"/>
          <w:bCs/>
          <w:i/>
          <w:kern w:val="32"/>
          <w:sz w:val="24"/>
          <w:szCs w:val="24"/>
          <w:lang w:eastAsia="ru-RU"/>
        </w:rPr>
      </w:pPr>
      <w:r w:rsidRPr="003362CD">
        <w:rPr>
          <w:rFonts w:ascii="Times New Roman" w:eastAsia="Times New Roman" w:hAnsi="Times New Roman" w:cs="Times New Roman"/>
          <w:bCs/>
          <w:kern w:val="32"/>
          <w:sz w:val="24"/>
          <w:szCs w:val="24"/>
          <w:lang w:eastAsia="ru-RU"/>
        </w:rPr>
        <w:t>2.2</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Затраты Подрядчика,</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связанные с оказанием услуг, указанных в п. 1.3.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настоящего Договора, включены в Цену Договора</w:t>
      </w:r>
      <w:r w:rsidRPr="003362CD">
        <w:rPr>
          <w:rFonts w:ascii="Times New Roman" w:eastAsia="Times New Roman" w:hAnsi="Times New Roman" w:cs="Times New Roman"/>
          <w:b/>
          <w:bCs/>
          <w:kern w:val="32"/>
          <w:sz w:val="24"/>
          <w:szCs w:val="24"/>
          <w:lang w:eastAsia="ru-RU"/>
        </w:rPr>
        <w:t>.</w:t>
      </w:r>
      <w:r w:rsidRPr="003362CD">
        <w:rPr>
          <w:rFonts w:ascii="Times New Roman" w:eastAsia="Times New Roman" w:hAnsi="Times New Roman" w:cs="Times New Roman"/>
          <w:bCs/>
          <w:i/>
          <w:kern w:val="32"/>
          <w:sz w:val="24"/>
          <w:szCs w:val="24"/>
          <w:lang w:eastAsia="ru-RU"/>
        </w:rPr>
        <w:t xml:space="preserve"> </w:t>
      </w:r>
    </w:p>
    <w:p w:rsidR="004823DC" w:rsidRDefault="004823DC"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r w:rsidRPr="003362CD">
        <w:rPr>
          <w:rFonts w:ascii="Times New Roman" w:eastAsia="Times New Roman" w:hAnsi="Times New Roman" w:cs="Times New Roman"/>
          <w:b/>
          <w:bCs/>
          <w:kern w:val="32"/>
          <w:sz w:val="24"/>
          <w:szCs w:val="24"/>
          <w:lang w:eastAsia="ru-RU"/>
        </w:rPr>
        <w:tab/>
      </w:r>
      <w:r w:rsidRPr="003362CD">
        <w:rPr>
          <w:rFonts w:ascii="Times New Roman" w:eastAsia="Times New Roman" w:hAnsi="Times New Roman" w:cs="Times New Roman"/>
          <w:bCs/>
          <w:kern w:val="32"/>
          <w:sz w:val="24"/>
          <w:szCs w:val="24"/>
          <w:lang w:eastAsia="ru-RU"/>
        </w:rPr>
        <w:t>2.3.</w:t>
      </w:r>
      <w:r w:rsidRPr="003362CD">
        <w:rPr>
          <w:rFonts w:ascii="Times New Roman" w:eastAsia="Times New Roman" w:hAnsi="Times New Roman" w:cs="Times New Roman"/>
          <w:b/>
          <w:bCs/>
          <w:kern w:val="32"/>
          <w:sz w:val="24"/>
          <w:szCs w:val="24"/>
          <w:lang w:eastAsia="ru-RU"/>
        </w:rPr>
        <w:t xml:space="preserve"> </w:t>
      </w:r>
      <w:r w:rsidRPr="003362CD">
        <w:rPr>
          <w:rFonts w:ascii="Times New Roman" w:eastAsia="Times New Roman" w:hAnsi="Times New Roman" w:cs="Times New Roman"/>
          <w:bCs/>
          <w:kern w:val="32"/>
          <w:sz w:val="24"/>
          <w:szCs w:val="24"/>
          <w:lang w:eastAsia="ru-RU"/>
        </w:rPr>
        <w:t>При выявлении необходимости проведения Дополнительных работ,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B25791" w:rsidRPr="003362CD" w:rsidRDefault="00B25791" w:rsidP="002974E3">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4"/>
          <w:szCs w:val="24"/>
          <w:lang w:eastAsia="ru-RU"/>
        </w:rPr>
      </w:pPr>
    </w:p>
    <w:p w:rsidR="004823DC"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 Оплата выполняемых Работ, включая Материалы, осуществляется в следующем порядке:</w:t>
      </w:r>
    </w:p>
    <w:p w:rsidR="00B25791" w:rsidRPr="003362CD" w:rsidRDefault="00B25791" w:rsidP="002974E3">
      <w:pPr>
        <w:autoSpaceDE w:val="0"/>
        <w:autoSpaceDN w:val="0"/>
        <w:adjustRightInd w:val="0"/>
        <w:spacing w:after="0" w:line="240" w:lineRule="auto"/>
        <w:ind w:firstLine="567"/>
        <w:jc w:val="both"/>
        <w:outlineLvl w:val="0"/>
        <w:rPr>
          <w:rFonts w:ascii="Times New Roman" w:eastAsia="Times New Roman" w:hAnsi="Times New Roman" w:cs="Times New Roman"/>
          <w:i/>
          <w:sz w:val="24"/>
          <w:szCs w:val="24"/>
          <w:lang w:eastAsia="ru-RU"/>
        </w:rPr>
      </w:pPr>
    </w:p>
    <w:p w:rsidR="00B25791" w:rsidRPr="004D6DC4" w:rsidRDefault="004823DC" w:rsidP="008E60AB">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2.4.1 </w:t>
      </w:r>
      <w:r w:rsidR="00B25791">
        <w:rPr>
          <w:rFonts w:ascii="Times New Roman" w:eastAsia="Times New Roman" w:hAnsi="Times New Roman" w:cs="Times New Roman"/>
          <w:sz w:val="24"/>
          <w:szCs w:val="24"/>
          <w:lang w:eastAsia="ru-RU"/>
        </w:rPr>
        <w:t xml:space="preserve"> </w:t>
      </w:r>
      <w:r w:rsidR="00B25791" w:rsidRPr="00B25791">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в течение 15 (пятнадцати) рабочих дней с момента подписания соответствующего Акта о приемке выполненных работ (формы № КС-2), Справки о стоимости выполненных работ и затрат (формы № КС-3</w:t>
      </w:r>
      <w:r w:rsidR="00B25791" w:rsidRPr="004D6DC4">
        <w:rPr>
          <w:rFonts w:ascii="Times New Roman" w:eastAsia="Times New Roman" w:hAnsi="Times New Roman" w:cs="Times New Roman"/>
          <w:sz w:val="24"/>
          <w:szCs w:val="24"/>
          <w:lang w:eastAsia="ru-RU"/>
        </w:rPr>
        <w:t>), при условии, что Работы выполнены надлежащим образом.</w:t>
      </w:r>
    </w:p>
    <w:p w:rsidR="00B25791" w:rsidRPr="00752A84" w:rsidRDefault="008E60AB" w:rsidP="00B25791">
      <w:pPr>
        <w:tabs>
          <w:tab w:val="left" w:pos="0"/>
          <w:tab w:val="left" w:pos="709"/>
        </w:tabs>
        <w:spacing w:after="0" w:line="240" w:lineRule="auto"/>
        <w:ind w:right="-1" w:firstLine="567"/>
        <w:jc w:val="both"/>
        <w:rPr>
          <w:rFonts w:ascii="Times New Roman" w:eastAsia="Times New Roman" w:hAnsi="Times New Roman" w:cs="Times New Roman"/>
          <w:bCs/>
          <w:sz w:val="24"/>
          <w:szCs w:val="24"/>
          <w:lang w:eastAsia="ru-RU"/>
        </w:rPr>
      </w:pPr>
      <w:r w:rsidRPr="004D6DC4">
        <w:rPr>
          <w:rFonts w:ascii="Times New Roman" w:eastAsia="Times New Roman" w:hAnsi="Times New Roman" w:cs="Times New Roman"/>
          <w:sz w:val="24"/>
          <w:szCs w:val="24"/>
          <w:lang w:eastAsia="ru-RU"/>
        </w:rPr>
        <w:t>Подрядчик выставляет счет не позднее даты подписания сторонами Акта о приемке выполненных работ (формы КС-2), Справки о стоимости выполненных работ и затрат (формы КС-3).</w:t>
      </w:r>
    </w:p>
    <w:p w:rsidR="004823DC" w:rsidRDefault="004823DC"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2.4.2. В случае если Акт о приемке выполненных работ (формы № КС-2</w:t>
      </w:r>
      <w:r w:rsidR="006C0F4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B25791" w:rsidRPr="003362CD" w:rsidRDefault="00B25791" w:rsidP="002974E3">
      <w:pPr>
        <w:tabs>
          <w:tab w:val="left" w:pos="0"/>
          <w:tab w:val="left" w:pos="709"/>
        </w:tabs>
        <w:spacing w:after="0" w:line="240" w:lineRule="auto"/>
        <w:ind w:right="-1" w:firstLine="567"/>
        <w:jc w:val="both"/>
        <w:rPr>
          <w:rFonts w:ascii="Times New Roman" w:eastAsia="Times New Roman" w:hAnsi="Times New Roman" w:cs="Times New Roman"/>
          <w:sz w:val="24"/>
          <w:szCs w:val="24"/>
          <w:lang w:eastAsia="ru-RU"/>
        </w:rPr>
      </w:pPr>
    </w:p>
    <w:p w:rsidR="004823DC" w:rsidRPr="003362CD" w:rsidRDefault="004823DC" w:rsidP="002974E3">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2.5.</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0F49" w:rsidRPr="00CC169C" w:rsidRDefault="006C0F49" w:rsidP="006C0F49">
      <w:pPr>
        <w:autoSpaceDE w:val="0"/>
        <w:autoSpaceDN w:val="0"/>
        <w:adjustRightInd w:val="0"/>
        <w:spacing w:after="0" w:line="240" w:lineRule="auto"/>
        <w:ind w:firstLine="567"/>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sidRPr="003362CD">
        <w:rPr>
          <w:rFonts w:ascii="Times New Roman" w:eastAsia="Times New Roman" w:hAnsi="Times New Roman" w:cs="Times New Roman"/>
          <w:sz w:val="24"/>
          <w:szCs w:val="24"/>
          <w:lang w:eastAsia="ru-RU"/>
        </w:rPr>
        <w:t xml:space="preserve"> </w:t>
      </w:r>
      <w:r w:rsidRPr="00CC169C">
        <w:rPr>
          <w:rFonts w:ascii="Times New Roman" w:eastAsia="Times New Roman" w:hAnsi="Times New Roman" w:cs="Times New Roman"/>
          <w:sz w:val="24"/>
          <w:szCs w:val="24"/>
          <w:lang w:eastAsia="ru-RU"/>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Pr="00CC169C">
        <w:rPr>
          <w:rFonts w:ascii="Times New Roman" w:eastAsia="Times New Roman" w:hAnsi="Times New Roman" w:cs="Times New Roman"/>
          <w:sz w:val="24"/>
          <w:szCs w:val="24"/>
          <w:lang w:eastAsia="ru-RU"/>
        </w:rPr>
        <w:lastRenderedPageBreak/>
        <w:t>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4823DC" w:rsidRPr="003362CD" w:rsidRDefault="006C0F49" w:rsidP="007F466E">
      <w:pPr>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r w:rsidRPr="00CC169C">
        <w:rPr>
          <w:rFonts w:ascii="Times New Roman" w:eastAsia="Times New Roman" w:hAnsi="Times New Roman" w:cs="Times New Roman"/>
          <w:sz w:val="24"/>
          <w:szCs w:val="24"/>
          <w:lang w:eastAsia="ru-RU"/>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23DC" w:rsidRPr="003362CD" w:rsidRDefault="004823DC" w:rsidP="002A32AF">
      <w:pPr>
        <w:numPr>
          <w:ilvl w:val="0"/>
          <w:numId w:val="2"/>
        </w:numPr>
        <w:tabs>
          <w:tab w:val="clear" w:pos="2204"/>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Сроки выполнения обязательств</w:t>
      </w:r>
    </w:p>
    <w:p w:rsidR="004823DC" w:rsidRPr="003362CD" w:rsidRDefault="004823DC" w:rsidP="005E2747">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3.1</w:t>
      </w:r>
      <w:r w:rsidRPr="003362CD">
        <w:rPr>
          <w:rFonts w:ascii="Times New Roman" w:eastAsia="Times New Roman" w:hAnsi="Times New Roman" w:cs="Times New Roman"/>
          <w:sz w:val="24"/>
          <w:szCs w:val="24"/>
          <w:lang w:eastAsia="ru-RU"/>
        </w:rPr>
        <w:t xml:space="preserve">.  Подрядчик обязан выполнить работы по настоящему </w:t>
      </w:r>
      <w:r w:rsidR="005E2747" w:rsidRPr="003362CD">
        <w:rPr>
          <w:rFonts w:ascii="Times New Roman" w:eastAsia="Times New Roman" w:hAnsi="Times New Roman" w:cs="Times New Roman"/>
          <w:sz w:val="24"/>
          <w:szCs w:val="24"/>
          <w:lang w:eastAsia="ru-RU"/>
        </w:rPr>
        <w:t xml:space="preserve">договору </w:t>
      </w:r>
      <w:r w:rsidRPr="003362CD">
        <w:rPr>
          <w:rFonts w:ascii="Times New Roman" w:eastAsia="Times New Roman" w:hAnsi="Times New Roman" w:cs="Times New Roman"/>
          <w:sz w:val="24"/>
          <w:szCs w:val="24"/>
          <w:lang w:eastAsia="ru-RU"/>
        </w:rPr>
        <w:t xml:space="preserve">в соответствии с Графиком выполнения работ (Приложение № </w:t>
      </w:r>
      <w:r w:rsidR="00E361FC" w:rsidRPr="003362CD">
        <w:rPr>
          <w:rFonts w:ascii="Times New Roman" w:eastAsia="Times New Roman" w:hAnsi="Times New Roman" w:cs="Times New Roman"/>
          <w:sz w:val="24"/>
          <w:szCs w:val="24"/>
          <w:lang w:eastAsia="ru-RU"/>
        </w:rPr>
        <w:t xml:space="preserve">3 </w:t>
      </w:r>
      <w:r w:rsidRPr="003362CD">
        <w:rPr>
          <w:rFonts w:ascii="Times New Roman" w:eastAsia="Times New Roman" w:hAnsi="Times New Roman" w:cs="Times New Roman"/>
          <w:sz w:val="24"/>
          <w:szCs w:val="24"/>
          <w:lang w:eastAsia="ru-RU"/>
        </w:rPr>
        <w:t>к настоящему Договору)</w:t>
      </w:r>
      <w:r w:rsidR="00283944">
        <w:rPr>
          <w:rFonts w:ascii="Times New Roman" w:eastAsia="Times New Roman" w:hAnsi="Times New Roman" w:cs="Times New Roman"/>
          <w:sz w:val="24"/>
          <w:szCs w:val="24"/>
          <w:lang w:eastAsia="ru-RU"/>
        </w:rPr>
        <w:t>,</w:t>
      </w:r>
    </w:p>
    <w:p w:rsidR="004823DC" w:rsidRPr="003362CD" w:rsidRDefault="004823DC" w:rsidP="002974E3">
      <w:pPr>
        <w:tabs>
          <w:tab w:val="num" w:pos="2291"/>
        </w:tabs>
        <w:spacing w:after="0" w:line="240" w:lineRule="auto"/>
        <w:ind w:right="30"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3.2.</w:t>
      </w:r>
      <w:r w:rsidRPr="003362CD">
        <w:rPr>
          <w:rFonts w:ascii="Times New Roman" w:eastAsia="Times New Roman" w:hAnsi="Times New Roman" w:cs="Times New Roman"/>
          <w:bCs/>
          <w:iCs/>
          <w:sz w:val="24"/>
          <w:szCs w:val="24"/>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4823DC" w:rsidRPr="003362CD" w:rsidRDefault="004823DC" w:rsidP="002974E3">
      <w:pPr>
        <w:widowControl w:val="0"/>
        <w:suppressAutoHyphens/>
        <w:spacing w:after="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3.3</w:t>
      </w:r>
      <w:r w:rsidRPr="003362CD">
        <w:rPr>
          <w:rFonts w:ascii="Times New Roman" w:eastAsia="Times New Roman" w:hAnsi="Times New Roman" w:cs="Times New Roman"/>
          <w:sz w:val="24"/>
          <w:szCs w:val="24"/>
          <w:lang w:eastAsia="ru-RU"/>
        </w:rPr>
        <w:t>.  Подрядчик имеет право выполнить Работы досрочно по согласованию с Заказчиком.</w:t>
      </w:r>
    </w:p>
    <w:p w:rsidR="004823DC" w:rsidRPr="003362CD" w:rsidRDefault="004823DC" w:rsidP="002A32AF">
      <w:pPr>
        <w:numPr>
          <w:ilvl w:val="0"/>
          <w:numId w:val="2"/>
        </w:numPr>
        <w:tabs>
          <w:tab w:val="clear" w:pos="2204"/>
          <w:tab w:val="num" w:pos="0"/>
          <w:tab w:val="num" w:pos="142"/>
        </w:tabs>
        <w:autoSpaceDE w:val="0"/>
        <w:autoSpaceDN w:val="0"/>
        <w:adjustRightInd w:val="0"/>
        <w:spacing w:before="108" w:after="108" w:line="240" w:lineRule="auto"/>
        <w:ind w:left="0" w:firstLine="0"/>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Обязательства Сторон</w:t>
      </w:r>
    </w:p>
    <w:p w:rsidR="004823DC" w:rsidRPr="003362CD" w:rsidRDefault="004823DC" w:rsidP="002974E3">
      <w:pPr>
        <w:spacing w:after="0" w:line="240" w:lineRule="auto"/>
        <w:ind w:firstLine="567"/>
        <w:jc w:val="both"/>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4.1.</w:t>
      </w:r>
      <w:r w:rsidRPr="003362CD">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b/>
          <w:bCs/>
          <w:sz w:val="24"/>
          <w:szCs w:val="24"/>
          <w:lang w:eastAsia="ru-RU"/>
        </w:rPr>
        <w:t>Обязательства Заказчика</w:t>
      </w:r>
    </w:p>
    <w:p w:rsidR="004823DC" w:rsidRPr="003362CD" w:rsidRDefault="004823DC" w:rsidP="002974E3">
      <w:pPr>
        <w:autoSpaceDE w:val="0"/>
        <w:autoSpaceDN w:val="0"/>
        <w:adjustRightInd w:val="0"/>
        <w:spacing w:before="120" w:after="0"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4.1.1. </w:t>
      </w:r>
      <w:r w:rsidRPr="003362CD">
        <w:rPr>
          <w:rFonts w:ascii="Times New Roman" w:eastAsia="Times New Roman" w:hAnsi="Times New Roman" w:cs="Times New Roman"/>
          <w:sz w:val="24"/>
          <w:szCs w:val="24"/>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4.1.2. О</w:t>
      </w:r>
      <w:r w:rsidRPr="003362CD">
        <w:rPr>
          <w:rFonts w:ascii="Times New Roman" w:eastAsia="Times New Roman" w:hAnsi="Times New Roman" w:cs="Times New Roman"/>
          <w:sz w:val="24"/>
          <w:szCs w:val="24"/>
          <w:lang w:eastAsia="ru-RU"/>
        </w:rPr>
        <w:t>беспечить доступ специалистов Подрядчика на Площадки для выполнения Работ на весь срок производства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i/>
          <w:sz w:val="24"/>
          <w:szCs w:val="24"/>
          <w:lang w:eastAsia="ru-RU"/>
        </w:rPr>
      </w:pPr>
      <w:r w:rsidRPr="003362CD">
        <w:rPr>
          <w:rFonts w:ascii="Times New Roman" w:eastAsia="Times New Roman" w:hAnsi="Times New Roman" w:cs="Times New Roman"/>
          <w:bCs/>
          <w:sz w:val="24"/>
          <w:szCs w:val="24"/>
          <w:lang w:eastAsia="ru-RU"/>
        </w:rPr>
        <w:t>4.1.3.</w:t>
      </w:r>
      <w:r w:rsidRPr="003362CD">
        <w:rPr>
          <w:rFonts w:ascii="Times New Roman" w:eastAsia="Times New Roman" w:hAnsi="Times New Roman" w:cs="Times New Roman"/>
          <w:sz w:val="24"/>
          <w:szCs w:val="24"/>
          <w:lang w:eastAsia="ru-RU"/>
        </w:rPr>
        <w:t xml:space="preserve"> Принять выполненные Работы</w:t>
      </w:r>
      <w:r w:rsidRPr="003362CD">
        <w:rPr>
          <w:rFonts w:ascii="Times New Roman" w:eastAsia="Times New Roman" w:hAnsi="Times New Roman" w:cs="Times New Roman"/>
          <w:i/>
          <w:sz w:val="24"/>
          <w:szCs w:val="24"/>
          <w:lang w:eastAsia="ru-RU"/>
        </w:rPr>
        <w:t>.</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4.1.4.</w:t>
      </w:r>
      <w:r w:rsidRPr="003362CD">
        <w:rPr>
          <w:rFonts w:ascii="Times New Roman" w:eastAsia="Times New Roman" w:hAnsi="Times New Roman" w:cs="Times New Roman"/>
          <w:b/>
          <w:bCs/>
          <w:sz w:val="24"/>
          <w:szCs w:val="24"/>
          <w:lang w:eastAsia="ru-RU"/>
        </w:rPr>
        <w:t xml:space="preserve"> </w:t>
      </w:r>
      <w:r w:rsidRPr="003362CD">
        <w:rPr>
          <w:rFonts w:ascii="Times New Roman" w:eastAsia="Times New Roman" w:hAnsi="Times New Roman" w:cs="Times New Roman"/>
          <w:sz w:val="24"/>
          <w:szCs w:val="24"/>
          <w:lang w:eastAsia="ru-RU"/>
        </w:rPr>
        <w:t>Выполнить в полном объеме и в надлежащий срок любые другие обязательства, предусмотренные в настоящем Договоре.</w:t>
      </w:r>
    </w:p>
    <w:p w:rsidR="004823DC" w:rsidRPr="003362CD" w:rsidRDefault="004823DC" w:rsidP="007F466E">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4.1.5.</w:t>
      </w:r>
      <w:r w:rsidRPr="003362CD">
        <w:rPr>
          <w:rFonts w:ascii="Times New Roman" w:eastAsia="Times New Roman" w:hAnsi="Times New Roman" w:cs="Times New Roman"/>
          <w:b/>
          <w:sz w:val="24"/>
          <w:szCs w:val="24"/>
          <w:lang w:eastAsia="ru-RU"/>
        </w:rPr>
        <w:t xml:space="preserve"> </w:t>
      </w:r>
      <w:r w:rsidRPr="003362CD">
        <w:rPr>
          <w:rFonts w:ascii="Times New Roman" w:eastAsia="Times New Roman" w:hAnsi="Times New Roman" w:cs="Times New Roman"/>
          <w:sz w:val="24"/>
          <w:szCs w:val="24"/>
          <w:lang w:eastAsia="ru-RU"/>
        </w:rPr>
        <w:t>По письменному запросу Подрядчика выдать его сотрудникам доверенность для</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823DC" w:rsidRPr="003362CD" w:rsidRDefault="004823DC" w:rsidP="002974E3">
      <w:pPr>
        <w:spacing w:after="0" w:line="240" w:lineRule="auto"/>
        <w:ind w:firstLine="567"/>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4.2. Обязательства Подрядчика</w:t>
      </w:r>
    </w:p>
    <w:p w:rsidR="007F283B" w:rsidRDefault="004823DC" w:rsidP="00752A84">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4.2.1.</w:t>
      </w:r>
      <w:r w:rsidRPr="003362CD">
        <w:rPr>
          <w:rFonts w:ascii="Times New Roman" w:eastAsia="Times New Roman" w:hAnsi="Times New Roman" w:cs="Times New Roman"/>
          <w:sz w:val="24"/>
          <w:szCs w:val="24"/>
          <w:lang w:eastAsia="ru-RU"/>
        </w:rPr>
        <w:t xml:space="preserve">  Если иное не согласовано с Заказчиком и не предусмотрено настоящим </w:t>
      </w:r>
    </w:p>
    <w:p w:rsidR="004823DC" w:rsidRPr="003362CD" w:rsidRDefault="004823DC" w:rsidP="007F283B">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bCs/>
          <w:sz w:val="24"/>
          <w:szCs w:val="24"/>
          <w:lang w:eastAsia="ru-RU"/>
        </w:rPr>
        <w:t>4.2.2.</w:t>
      </w:r>
      <w:r w:rsidRPr="003362CD">
        <w:rPr>
          <w:rFonts w:ascii="Times New Roman" w:eastAsia="Times New Roman" w:hAnsi="Times New Roman" w:cs="Times New Roman"/>
          <w:sz w:val="24"/>
          <w:szCs w:val="24"/>
          <w:lang w:eastAsia="ru-RU"/>
        </w:rPr>
        <w:t xml:space="preserve"> Обеспечить </w:t>
      </w:r>
      <w:r w:rsidRPr="003362CD">
        <w:rPr>
          <w:rFonts w:ascii="Times New Roman" w:eastAsia="Times New Roman" w:hAnsi="Times New Roman" w:cs="Times New Roman"/>
          <w:bCs/>
          <w:iCs/>
          <w:sz w:val="24"/>
          <w:szCs w:val="24"/>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w:t>
      </w:r>
      <w:proofErr w:type="gramStart"/>
      <w:r w:rsidRPr="003362CD">
        <w:rPr>
          <w:rFonts w:ascii="Times New Roman" w:eastAsia="Times New Roman" w:hAnsi="Times New Roman" w:cs="Times New Roman"/>
          <w:bCs/>
          <w:sz w:val="24"/>
          <w:szCs w:val="24"/>
          <w:lang w:eastAsia="ru-RU"/>
        </w:rPr>
        <w:t>3.</w:t>
      </w:r>
      <w:r w:rsidRPr="003362CD">
        <w:rPr>
          <w:rFonts w:ascii="Times New Roman" w:eastAsia="Times New Roman" w:hAnsi="Times New Roman" w:cs="Times New Roman"/>
          <w:sz w:val="24"/>
          <w:szCs w:val="24"/>
          <w:lang w:eastAsia="ru-RU"/>
        </w:rPr>
        <w:t>Нести</w:t>
      </w:r>
      <w:proofErr w:type="gramEnd"/>
      <w:r w:rsidRPr="003362CD">
        <w:rPr>
          <w:rFonts w:ascii="Times New Roman" w:eastAsia="Times New Roman" w:hAnsi="Times New Roman" w:cs="Times New Roman"/>
          <w:sz w:val="24"/>
          <w:szCs w:val="24"/>
          <w:lang w:eastAsia="ru-RU"/>
        </w:rPr>
        <w:t xml:space="preserve">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i/>
          <w:iCs/>
          <w:sz w:val="24"/>
          <w:szCs w:val="24"/>
          <w:lang w:eastAsia="ru-RU"/>
        </w:rPr>
      </w:pPr>
      <w:r w:rsidRPr="003362CD">
        <w:rPr>
          <w:rFonts w:ascii="Times New Roman" w:eastAsia="Times New Roman" w:hAnsi="Times New Roman" w:cs="Times New Roman"/>
          <w:bCs/>
          <w:sz w:val="24"/>
          <w:szCs w:val="24"/>
          <w:lang w:eastAsia="ru-RU"/>
        </w:rPr>
        <w:t>4.2.4.</w:t>
      </w:r>
      <w:r w:rsidRPr="003362CD">
        <w:rPr>
          <w:rFonts w:ascii="Times New Roman" w:eastAsia="Times New Roman" w:hAnsi="Times New Roman" w:cs="Times New Roman"/>
          <w:sz w:val="24"/>
          <w:szCs w:val="24"/>
          <w:lang w:eastAsia="ru-RU"/>
        </w:rPr>
        <w:t xml:space="preserve"> Обеспечить соблюдение сроков выполнения Работ, в соответствии с Графиком выполнения работ (Приложение № 3 к Договору). </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4.2.5.</w:t>
      </w:r>
      <w:r w:rsidRPr="003362CD">
        <w:rPr>
          <w:rFonts w:ascii="Times New Roman" w:eastAsia="Times New Roman" w:hAnsi="Times New Roman" w:cs="Times New Roman"/>
          <w:sz w:val="24"/>
          <w:szCs w:val="24"/>
          <w:lang w:eastAsia="ru-RU"/>
        </w:rPr>
        <w:t xml:space="preserve"> Гарантировать качество выполняемых Работ, в соответствии   приложением № 1, 2, нормами действующего законодательства РФ и иных Нормативно-правовых актов. </w:t>
      </w:r>
    </w:p>
    <w:p w:rsidR="00F538B0" w:rsidRDefault="004823DC" w:rsidP="003E38FA">
      <w:pPr>
        <w:widowControl w:val="0"/>
        <w:suppressAutoHyphens/>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4.2.6.</w:t>
      </w:r>
      <w:r w:rsidR="00220AB7">
        <w:rPr>
          <w:rFonts w:ascii="Times New Roman" w:eastAsia="Times New Roman" w:hAnsi="Times New Roman" w:cs="Times New Roman"/>
          <w:sz w:val="24"/>
          <w:szCs w:val="24"/>
          <w:lang w:eastAsia="ru-RU"/>
        </w:rPr>
        <w:t xml:space="preserve"> </w:t>
      </w:r>
      <w:r w:rsidRPr="003362CD">
        <w:rPr>
          <w:rFonts w:ascii="Times New Roman" w:eastAsia="Times New Roman" w:hAnsi="Times New Roman" w:cs="Times New Roman"/>
          <w:sz w:val="24"/>
          <w:szCs w:val="24"/>
          <w:lang w:eastAsia="ru-RU"/>
        </w:rPr>
        <w:t xml:space="preserve">Выполнить в полном объеме любые другие обязательства, предусмотренные в </w:t>
      </w:r>
      <w:r w:rsidRPr="003362CD">
        <w:rPr>
          <w:rFonts w:ascii="Times New Roman" w:eastAsia="Times New Roman" w:hAnsi="Times New Roman" w:cs="Times New Roman"/>
          <w:sz w:val="24"/>
          <w:szCs w:val="24"/>
          <w:lang w:eastAsia="ru-RU"/>
        </w:rPr>
        <w:lastRenderedPageBreak/>
        <w:t>настоящем Договоре.</w:t>
      </w:r>
    </w:p>
    <w:p w:rsidR="004823DC" w:rsidRPr="007F466E" w:rsidRDefault="004823DC" w:rsidP="007F466E">
      <w:pPr>
        <w:pStyle w:val="a7"/>
        <w:numPr>
          <w:ilvl w:val="0"/>
          <w:numId w:val="2"/>
        </w:numPr>
        <w:autoSpaceDE w:val="0"/>
        <w:autoSpaceDN w:val="0"/>
        <w:adjustRightInd w:val="0"/>
        <w:spacing w:before="108" w:after="108"/>
        <w:jc w:val="center"/>
        <w:outlineLvl w:val="0"/>
        <w:rPr>
          <w:b/>
          <w:bCs/>
        </w:rPr>
      </w:pPr>
      <w:r w:rsidRPr="004341BC">
        <w:rPr>
          <w:b/>
          <w:bCs/>
        </w:rPr>
        <w:t>Производство Работ</w:t>
      </w:r>
    </w:p>
    <w:p w:rsidR="004823DC" w:rsidRPr="003362CD" w:rsidRDefault="004823DC" w:rsidP="002974E3">
      <w:pPr>
        <w:tabs>
          <w:tab w:val="num" w:pos="2291"/>
        </w:tabs>
        <w:spacing w:before="120" w:after="0" w:line="240" w:lineRule="auto"/>
        <w:ind w:left="65" w:firstLine="502"/>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5.1.3. Подрядчик обязан немедленно предупредить Заказчика и до получения указаний приостановить выполнения Работ в случаях:</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возможных неблагоприятных для Заказчика последствий выполнения Подрядчиком его указаний о способе выполнения Работ;</w:t>
      </w:r>
    </w:p>
    <w:p w:rsidR="004823DC" w:rsidRPr="003362CD" w:rsidRDefault="004823DC" w:rsidP="002974E3">
      <w:pPr>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при иных, не зависящих от Подрядчика обстоятельствах, которые грозят годности или прочности выполняемым результатам Работ.</w:t>
      </w:r>
    </w:p>
    <w:p w:rsidR="004823DC" w:rsidRPr="003362CD" w:rsidRDefault="004823DC" w:rsidP="002974E3">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выполненных работ (формы № КС-2) за пределы Площадок принадлежащие ему строительные машины, оборудование, инструменты, приборы, инвентарь и пр.</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23DC" w:rsidRPr="003362CD" w:rsidRDefault="004823DC" w:rsidP="002974E3">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5.1.6. С момента начала Работ Подрядчик обязан</w:t>
      </w:r>
      <w:r w:rsidRPr="003362CD">
        <w:rPr>
          <w:rFonts w:ascii="Times New Roman" w:eastAsia="Times New Roman" w:hAnsi="Times New Roman" w:cs="Times New Roman"/>
          <w:b/>
          <w:sz w:val="24"/>
          <w:szCs w:val="24"/>
          <w:lang w:eastAsia="ru-RU"/>
        </w:rPr>
        <w:t xml:space="preserve"> с</w:t>
      </w:r>
      <w:r w:rsidRPr="003362CD">
        <w:rPr>
          <w:rFonts w:ascii="Times New Roman" w:eastAsia="Times New Roman" w:hAnsi="Times New Roman" w:cs="Times New Roman"/>
          <w:sz w:val="24"/>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E361FC" w:rsidRPr="003362CD" w:rsidRDefault="004823DC" w:rsidP="003E38FA">
      <w:pPr>
        <w:autoSpaceDE w:val="0"/>
        <w:autoSpaceDN w:val="0"/>
        <w:adjustRightInd w:val="0"/>
        <w:spacing w:before="108" w:after="108" w:line="240" w:lineRule="auto"/>
        <w:ind w:firstLine="567"/>
        <w:jc w:val="both"/>
        <w:outlineLvl w:val="0"/>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5.1.7. С момента начала Работ и до их завершения Подрядчик ведет журнал производства Работ по форме, согласованной Сторонами.</w:t>
      </w:r>
    </w:p>
    <w:p w:rsidR="004823DC" w:rsidRPr="003362CD" w:rsidRDefault="004823DC" w:rsidP="002974E3">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Гарантии качества на выполненные Работы </w:t>
      </w:r>
    </w:p>
    <w:p w:rsidR="004823DC" w:rsidRPr="003362CD" w:rsidRDefault="004823DC" w:rsidP="002974E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6.1. Гарантии качества распространяются на Работы и Материалы, выполненные Подрядчиком по Договору</w:t>
      </w:r>
      <w:r w:rsidRPr="003362CD">
        <w:rPr>
          <w:rFonts w:ascii="Times New Roman" w:eastAsia="Times New Roman" w:hAnsi="Times New Roman" w:cs="Times New Roman"/>
          <w:i/>
          <w:sz w:val="24"/>
          <w:szCs w:val="24"/>
          <w:lang w:eastAsia="ru-RU"/>
        </w:rPr>
        <w:t>.</w:t>
      </w:r>
    </w:p>
    <w:p w:rsidR="00004489" w:rsidRPr="00B640C5" w:rsidRDefault="00004489" w:rsidP="00004489">
      <w:pPr>
        <w:autoSpaceDE w:val="0"/>
        <w:autoSpaceDN w:val="0"/>
        <w:adjustRightInd w:val="0"/>
        <w:spacing w:after="0" w:line="240" w:lineRule="auto"/>
        <w:ind w:firstLine="540"/>
        <w:jc w:val="both"/>
        <w:rPr>
          <w:rFonts w:ascii="Times New Roman" w:eastAsia="Times New Roman" w:hAnsi="Times New Roman" w:cs="Times New Roman"/>
          <w:b/>
          <w:i/>
          <w:color w:val="808080" w:themeColor="background1" w:themeShade="80"/>
          <w:sz w:val="24"/>
          <w:szCs w:val="24"/>
          <w:lang w:eastAsia="ru-RU"/>
        </w:rPr>
      </w:pPr>
      <w:r w:rsidRPr="003362CD">
        <w:rPr>
          <w:rFonts w:ascii="Times New Roman" w:eastAsia="Times New Roman" w:hAnsi="Times New Roman" w:cs="Times New Roman"/>
          <w:sz w:val="24"/>
          <w:szCs w:val="24"/>
          <w:lang w:eastAsia="ru-RU"/>
        </w:rPr>
        <w:t>6.2.</w:t>
      </w:r>
      <w:r w:rsidRPr="00961242">
        <w:rPr>
          <w:rFonts w:ascii="Times New Roman" w:eastAsia="Times New Roman" w:hAnsi="Times New Roman" w:cs="Times New Roman"/>
          <w:b/>
          <w:i/>
          <w:color w:val="808080" w:themeColor="background1" w:themeShade="80"/>
          <w:sz w:val="24"/>
          <w:szCs w:val="24"/>
          <w:lang w:eastAsia="ru-RU"/>
        </w:rPr>
        <w:t xml:space="preserve"> </w:t>
      </w:r>
      <w:r w:rsidRPr="00B640C5">
        <w:rPr>
          <w:rFonts w:ascii="Times New Roman" w:eastAsia="Times New Roman" w:hAnsi="Times New Roman" w:cs="Times New Roman"/>
          <w:b/>
          <w:i/>
          <w:color w:val="808080" w:themeColor="background1" w:themeShade="80"/>
          <w:sz w:val="24"/>
          <w:szCs w:val="24"/>
          <w:lang w:eastAsia="ru-RU"/>
        </w:rPr>
        <w:t>указывается один из приведенных ниже вариантов по результатам проведенной закупочной процедуры</w:t>
      </w:r>
    </w:p>
    <w:p w:rsidR="00004489" w:rsidRPr="00B640C5" w:rsidRDefault="00004489" w:rsidP="00004489">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1 вариант:</w:t>
      </w:r>
    </w:p>
    <w:p w:rsidR="00004489" w:rsidRPr="00DC0AB6" w:rsidRDefault="00004489" w:rsidP="00004489">
      <w:pPr>
        <w:tabs>
          <w:tab w:val="num" w:pos="426"/>
          <w:tab w:val="num" w:pos="709"/>
          <w:tab w:val="left" w:pos="993"/>
        </w:tabs>
        <w:ind w:firstLine="567"/>
      </w:pP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Pr>
          <w:rFonts w:ascii="Times New Roman" w:eastAsia="Times New Roman" w:hAnsi="Times New Roman" w:cs="Times New Roman"/>
          <w:sz w:val="24"/>
          <w:szCs w:val="24"/>
          <w:lang w:eastAsia="ru-RU"/>
        </w:rPr>
        <w:t>.</w:t>
      </w:r>
    </w:p>
    <w:p w:rsidR="00004489" w:rsidRPr="00B640C5" w:rsidRDefault="00004489" w:rsidP="00004489">
      <w:pPr>
        <w:autoSpaceDE w:val="0"/>
        <w:autoSpaceDN w:val="0"/>
        <w:adjustRightInd w:val="0"/>
        <w:spacing w:after="0" w:line="240" w:lineRule="auto"/>
        <w:ind w:firstLine="540"/>
        <w:jc w:val="both"/>
        <w:rPr>
          <w:rFonts w:ascii="Times New Roman" w:eastAsia="Times New Roman" w:hAnsi="Times New Roman" w:cs="Times New Roman"/>
          <w:i/>
          <w:sz w:val="24"/>
          <w:szCs w:val="24"/>
          <w:lang w:eastAsia="ru-RU"/>
        </w:rPr>
      </w:pPr>
      <w:r w:rsidRPr="00B640C5">
        <w:rPr>
          <w:rFonts w:ascii="Times New Roman" w:eastAsia="Times New Roman" w:hAnsi="Times New Roman" w:cs="Times New Roman"/>
          <w:i/>
          <w:sz w:val="24"/>
          <w:szCs w:val="24"/>
          <w:lang w:eastAsia="ru-RU"/>
        </w:rPr>
        <w:t>2 вариант:</w:t>
      </w:r>
    </w:p>
    <w:p w:rsidR="00004489" w:rsidRPr="003362CD" w:rsidRDefault="00004489" w:rsidP="00004489">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36 (тридцать шесть) месяцев, а на используемые Материалы - 24 (двадцать четыре) </w:t>
      </w:r>
      <w:r w:rsidRPr="00D42B68">
        <w:rPr>
          <w:rFonts w:ascii="Times New Roman" w:eastAsia="Times New Roman" w:hAnsi="Times New Roman" w:cs="Times New Roman"/>
          <w:sz w:val="24"/>
          <w:szCs w:val="24"/>
          <w:lang w:eastAsia="ru-RU"/>
        </w:rPr>
        <w:lastRenderedPageBreak/>
        <w:t>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3362CD">
        <w:rPr>
          <w:rFonts w:ascii="Times New Roman" w:eastAsia="Times New Roman" w:hAnsi="Times New Roman" w:cs="Times New Roman"/>
          <w:sz w:val="24"/>
          <w:szCs w:val="24"/>
          <w:lang w:eastAsia="ru-RU"/>
        </w:rPr>
        <w:t>.</w:t>
      </w:r>
    </w:p>
    <w:p w:rsidR="000E6BE8" w:rsidRPr="00DC0AB6" w:rsidRDefault="000E6BE8" w:rsidP="00752A84">
      <w:pPr>
        <w:autoSpaceDE w:val="0"/>
        <w:autoSpaceDN w:val="0"/>
        <w:adjustRightInd w:val="0"/>
        <w:spacing w:after="0" w:line="240" w:lineRule="auto"/>
        <w:ind w:firstLine="540"/>
        <w:jc w:val="both"/>
      </w:pPr>
    </w:p>
    <w:p w:rsidR="004823DC" w:rsidRPr="003362CD" w:rsidRDefault="004823DC" w:rsidP="002974E3">
      <w:pPr>
        <w:widowControl w:val="0"/>
        <w:tabs>
          <w:tab w:val="left" w:pos="0"/>
        </w:tabs>
        <w:suppressAutoHyphens/>
        <w:spacing w:before="60" w:after="60" w:line="240" w:lineRule="auto"/>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4"/>
          <w:szCs w:val="24"/>
          <w:lang w:eastAsia="ru-RU"/>
        </w:rPr>
      </w:pPr>
      <w:r w:rsidRPr="003362CD">
        <w:rPr>
          <w:rFonts w:ascii="Times New Roman" w:eastAsia="Times New Roman" w:hAnsi="Times New Roman" w:cs="Times New Roman"/>
          <w:sz w:val="24"/>
          <w:szCs w:val="24"/>
          <w:lang w:eastAsia="ru-RU"/>
        </w:rPr>
        <w:t xml:space="preserve">6.4. Если Сторонами не будет согласовано иначе, </w:t>
      </w:r>
      <w:r w:rsidRPr="003362CD">
        <w:rPr>
          <w:rFonts w:ascii="Times New Roman" w:eastAsia="Times New Roman" w:hAnsi="Times New Roman" w:cs="Times New Roman"/>
          <w:bCs/>
          <w:iCs/>
          <w:sz w:val="24"/>
          <w:szCs w:val="24"/>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23DC" w:rsidRPr="003362CD" w:rsidRDefault="004823DC" w:rsidP="002974E3">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6.7. В том случае если будут выявлены недостатки и/или дефекты в выполненных Работах и используемых Материалах</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sz w:val="24"/>
          <w:szCs w:val="24"/>
          <w:lang w:eastAsia="ru-RU"/>
        </w:rPr>
        <w:t xml:space="preserve">за которые Подрядчик не несет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8233F6" w:rsidRPr="003E38FA" w:rsidRDefault="004823DC" w:rsidP="003E38FA">
      <w:pPr>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6.8. Подрядчик гарантирует выполнение Работ, в том числе обеспечение Работ Материалами, в соответствии с требованиями действующих нормативных актов, условиями настоящего Договора и приложений к нему.</w:t>
      </w:r>
    </w:p>
    <w:p w:rsidR="004823DC" w:rsidRPr="003362CD" w:rsidRDefault="004823DC" w:rsidP="008233F6">
      <w:p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7. Обеспечение выполнения Работ Материалами, Оборудованием</w:t>
      </w:r>
    </w:p>
    <w:p w:rsidR="002A32AF" w:rsidRPr="003362CD" w:rsidRDefault="004823DC" w:rsidP="003E38FA">
      <w:pPr>
        <w:autoSpaceDE w:val="0"/>
        <w:autoSpaceDN w:val="0"/>
        <w:adjustRightInd w:val="0"/>
        <w:spacing w:before="6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7.1. Подрядчик принимает на себя обязательство обеспечить выполнение Работ Материалами, определенными приложениями к договору, включая их приобретение и доставку на Площадки, а также наличие на Площадках необходимого контрольного и измерительного оборудования необходимого для исполнения обязательств по Договору.</w:t>
      </w:r>
    </w:p>
    <w:p w:rsidR="004823DC" w:rsidRPr="003362CD" w:rsidRDefault="004823DC" w:rsidP="002974E3">
      <w:pPr>
        <w:numPr>
          <w:ilvl w:val="0"/>
          <w:numId w:val="3"/>
        </w:numPr>
        <w:autoSpaceDE w:val="0"/>
        <w:autoSpaceDN w:val="0"/>
        <w:adjustRightInd w:val="0"/>
        <w:spacing w:before="108" w:after="108" w:line="240" w:lineRule="auto"/>
        <w:ind w:left="4395" w:hanging="851"/>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Сдача и приемка Работ</w:t>
      </w:r>
    </w:p>
    <w:p w:rsidR="004823DC" w:rsidRPr="003362CD" w:rsidRDefault="004823DC" w:rsidP="002974E3">
      <w:pPr>
        <w:widowControl w:val="0"/>
        <w:suppressAutoHyphens/>
        <w:spacing w:before="240" w:after="60" w:line="240" w:lineRule="auto"/>
        <w:ind w:firstLine="567"/>
        <w:jc w:val="both"/>
        <w:outlineLvl w:val="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w:t>
      </w:r>
      <w:r w:rsidR="002A32AF">
        <w:rPr>
          <w:rFonts w:ascii="Times New Roman" w:eastAsia="Times New Roman" w:hAnsi="Times New Roman" w:cs="Times New Roman"/>
          <w:sz w:val="24"/>
          <w:szCs w:val="24"/>
          <w:lang w:eastAsia="ru-RU"/>
        </w:rPr>
        <w:t xml:space="preserve">ив такое уведомление, Заказчик </w:t>
      </w:r>
      <w:r w:rsidRPr="003362CD">
        <w:rPr>
          <w:rFonts w:ascii="Times New Roman" w:eastAsia="Times New Roman" w:hAnsi="Times New Roman" w:cs="Times New Roman"/>
          <w:sz w:val="24"/>
          <w:szCs w:val="24"/>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действующими нормативными актами, Стороны по результатам приемки Объекта подписывают Акт о приемке выполненных работ (формы № КС-2).</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w:t>
      </w:r>
      <w:proofErr w:type="gramStart"/>
      <w:r w:rsidRPr="003362CD">
        <w:rPr>
          <w:rFonts w:ascii="Times New Roman" w:eastAsia="Times New Roman" w:hAnsi="Times New Roman" w:cs="Times New Roman"/>
          <w:sz w:val="24"/>
          <w:szCs w:val="24"/>
          <w:lang w:eastAsia="ru-RU"/>
        </w:rPr>
        <w:t>3.При</w:t>
      </w:r>
      <w:proofErr w:type="gramEnd"/>
      <w:r w:rsidRPr="003362CD">
        <w:rPr>
          <w:rFonts w:ascii="Times New Roman" w:eastAsia="Times New Roman" w:hAnsi="Times New Roman" w:cs="Times New Roman"/>
          <w:sz w:val="24"/>
          <w:szCs w:val="24"/>
          <w:lang w:eastAsia="ru-RU"/>
        </w:rPr>
        <w:t xml:space="preserve"> наличии незначительных недоработок/ замечаний Стороны составляют в виде приложения к Акту о приемке выполненных работ (формы № КС-2), двусторонний акт с перечнем недоработок и замечаний и указанием сроков их устранения. Подрядчик обязан устранить </w:t>
      </w:r>
      <w:r w:rsidRPr="003362CD">
        <w:rPr>
          <w:rFonts w:ascii="Times New Roman" w:eastAsia="Times New Roman" w:hAnsi="Times New Roman" w:cs="Times New Roman"/>
          <w:sz w:val="24"/>
          <w:szCs w:val="24"/>
          <w:lang w:eastAsia="ru-RU"/>
        </w:rPr>
        <w:lastRenderedPageBreak/>
        <w:t xml:space="preserve">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о приемке выполненных работ (формы № КС-2) без замечаний. </w:t>
      </w:r>
    </w:p>
    <w:p w:rsidR="004823DC" w:rsidRPr="003362CD" w:rsidRDefault="004823DC" w:rsidP="002974E3">
      <w:pPr>
        <w:widowControl w:val="0"/>
        <w:suppressAutoHyphens/>
        <w:spacing w:before="60" w:after="12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8.5.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8.7. Устранение недостатков и недоделок, выявленных Заказчиком в ходе проведения процедуры сдачи-приемки выполненных Работ</w:t>
      </w:r>
      <w:r w:rsidRPr="003362CD">
        <w:rPr>
          <w:rFonts w:ascii="Times New Roman" w:eastAsia="Times New Roman" w:hAnsi="Times New Roman" w:cs="Times New Roman"/>
          <w:i/>
          <w:sz w:val="24"/>
          <w:szCs w:val="24"/>
          <w:lang w:eastAsia="ru-RU"/>
        </w:rPr>
        <w:t>,</w:t>
      </w:r>
      <w:r w:rsidRPr="003362CD">
        <w:rPr>
          <w:rFonts w:ascii="Times New Roman" w:eastAsia="Times New Roman" w:hAnsi="Times New Roman" w:cs="Times New Roman"/>
          <w:sz w:val="24"/>
          <w:szCs w:val="24"/>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23DC" w:rsidRPr="003362CD" w:rsidRDefault="004823DC" w:rsidP="002974E3">
      <w:pPr>
        <w:widowControl w:val="0"/>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4823DC" w:rsidRPr="003362CD" w:rsidRDefault="004823DC" w:rsidP="002974E3">
      <w:pPr>
        <w:pStyle w:val="a7"/>
        <w:numPr>
          <w:ilvl w:val="0"/>
          <w:numId w:val="3"/>
        </w:numPr>
        <w:autoSpaceDE w:val="0"/>
        <w:autoSpaceDN w:val="0"/>
        <w:adjustRightInd w:val="0"/>
        <w:spacing w:before="108" w:after="108"/>
        <w:ind w:left="3686" w:hanging="284"/>
        <w:outlineLvl w:val="0"/>
        <w:rPr>
          <w:b/>
          <w:bCs/>
          <w:kern w:val="32"/>
        </w:rPr>
      </w:pPr>
      <w:r w:rsidRPr="003362CD">
        <w:rPr>
          <w:b/>
          <w:bCs/>
          <w:kern w:val="32"/>
        </w:rPr>
        <w:t>Ответственность Сторон</w:t>
      </w:r>
    </w:p>
    <w:p w:rsidR="006C0F49" w:rsidRPr="003362CD" w:rsidRDefault="004823DC"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9.1. </w:t>
      </w:r>
      <w:r w:rsidR="006C0F49" w:rsidRPr="003362CD">
        <w:rPr>
          <w:rFonts w:ascii="Times New Roman" w:eastAsia="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C0F49" w:rsidRPr="003362CD" w:rsidRDefault="006C0F49" w:rsidP="006C0F49">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9.3.</w:t>
      </w:r>
      <w:r w:rsidRPr="00603431">
        <w:t xml:space="preserve"> </w:t>
      </w:r>
      <w:r w:rsidRPr="00603431">
        <w:rPr>
          <w:rFonts w:ascii="Times New Roman" w:eastAsia="Times New Roman" w:hAnsi="Times New Roman" w:cs="Times New Roman"/>
          <w:sz w:val="24"/>
          <w:szCs w:val="24"/>
          <w:lang w:eastAsia="ru-RU"/>
        </w:rPr>
        <w:t xml:space="preserve">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w:t>
      </w:r>
      <w:r>
        <w:rPr>
          <w:rFonts w:ascii="Times New Roman" w:eastAsia="Times New Roman" w:hAnsi="Times New Roman" w:cs="Times New Roman"/>
          <w:sz w:val="24"/>
          <w:szCs w:val="24"/>
          <w:lang w:eastAsia="ru-RU"/>
        </w:rPr>
        <w:t xml:space="preserve">одрядчика неустойку в размере </w:t>
      </w:r>
      <w:r w:rsidR="00893786">
        <w:rPr>
          <w:rFonts w:ascii="Times New Roman" w:eastAsia="Times New Roman" w:hAnsi="Times New Roman" w:cs="Times New Roman"/>
          <w:sz w:val="24"/>
          <w:szCs w:val="24"/>
          <w:lang w:eastAsia="ru-RU"/>
        </w:rPr>
        <w:t>0,</w:t>
      </w:r>
      <w:r w:rsidRPr="00603431">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w:t>
      </w:r>
      <w:r w:rsidR="00893786">
        <w:rPr>
          <w:rFonts w:ascii="Times New Roman" w:eastAsia="Times New Roman" w:hAnsi="Times New Roman" w:cs="Times New Roman"/>
          <w:sz w:val="24"/>
          <w:szCs w:val="24"/>
          <w:lang w:eastAsia="ru-RU"/>
        </w:rPr>
        <w:t>ноль целых одна десятая процента</w:t>
      </w:r>
      <w:r>
        <w:rPr>
          <w:rFonts w:ascii="Times New Roman" w:eastAsia="Times New Roman" w:hAnsi="Times New Roman" w:cs="Times New Roman"/>
          <w:sz w:val="24"/>
          <w:szCs w:val="24"/>
          <w:lang w:eastAsia="ru-RU"/>
        </w:rPr>
        <w:t xml:space="preserve">) </w:t>
      </w:r>
      <w:r w:rsidRPr="00603431">
        <w:rPr>
          <w:rFonts w:ascii="Times New Roman" w:eastAsia="Times New Roman" w:hAnsi="Times New Roman" w:cs="Times New Roman"/>
          <w:sz w:val="24"/>
          <w:szCs w:val="24"/>
          <w:lang w:eastAsia="ru-RU"/>
        </w:rPr>
        <w:t>от цены Договора указанной в п 2.1. Договора за каждый день просрочки исполнения соответствующего обязательства.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9.4. Если Подрядчик нарушает сроки выполнения работ более чем на 10 календарных дней, Заказчик вправе взыскать с Подрядчика неустойку в размере</w:t>
      </w:r>
      <w:r w:rsidR="00893786">
        <w:rPr>
          <w:rFonts w:ascii="Times New Roman" w:eastAsia="Times New Roman" w:hAnsi="Times New Roman" w:cs="Times New Roman"/>
          <w:sz w:val="24"/>
          <w:szCs w:val="24"/>
          <w:lang w:eastAsia="ru-RU"/>
        </w:rPr>
        <w:t xml:space="preserve"> 1</w:t>
      </w:r>
      <w:r w:rsidRPr="00603431">
        <w:rPr>
          <w:rFonts w:ascii="Times New Roman" w:eastAsia="Times New Roman" w:hAnsi="Times New Roman" w:cs="Times New Roman"/>
          <w:sz w:val="24"/>
          <w:szCs w:val="24"/>
          <w:lang w:eastAsia="ru-RU"/>
        </w:rPr>
        <w:t xml:space="preserve"> </w:t>
      </w:r>
      <w:proofErr w:type="gramStart"/>
      <w:r w:rsidRPr="00603431">
        <w:rPr>
          <w:rFonts w:ascii="Times New Roman" w:eastAsia="Times New Roman" w:hAnsi="Times New Roman" w:cs="Times New Roman"/>
          <w:sz w:val="24"/>
          <w:szCs w:val="24"/>
          <w:lang w:eastAsia="ru-RU"/>
        </w:rPr>
        <w:t>%  (</w:t>
      </w:r>
      <w:proofErr w:type="gramEnd"/>
      <w:r w:rsidR="00893786">
        <w:rPr>
          <w:rFonts w:ascii="Times New Roman" w:eastAsia="Times New Roman" w:hAnsi="Times New Roman" w:cs="Times New Roman"/>
          <w:sz w:val="24"/>
          <w:szCs w:val="24"/>
          <w:lang w:eastAsia="ru-RU"/>
        </w:rPr>
        <w:t>один процент</w:t>
      </w:r>
      <w:r w:rsidRPr="00603431">
        <w:rPr>
          <w:rFonts w:ascii="Times New Roman" w:eastAsia="Times New Roman" w:hAnsi="Times New Roman" w:cs="Times New Roman"/>
          <w:sz w:val="24"/>
          <w:szCs w:val="24"/>
          <w:lang w:eastAsia="ru-RU"/>
        </w:rPr>
        <w:t>)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9.5. В случае привлечения Заказчика к административной ответственности за неисполнение (ненадлежащее исполнение) Подрядчиком п.1.3. настоящего Договора, Подрядчик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9.6. За нарушение Подрядчиком в период гарантийной эксплуатации Объекта сроков устранения недостатков и/или дефектов в выполненных Работа</w:t>
      </w:r>
      <w:r>
        <w:rPr>
          <w:rFonts w:ascii="Times New Roman" w:eastAsia="Times New Roman" w:hAnsi="Times New Roman" w:cs="Times New Roman"/>
          <w:sz w:val="24"/>
          <w:szCs w:val="24"/>
          <w:lang w:eastAsia="ru-RU"/>
        </w:rPr>
        <w:t xml:space="preserve">х или используемых Материалах, </w:t>
      </w:r>
      <w:r w:rsidRPr="00603431">
        <w:rPr>
          <w:rFonts w:ascii="Times New Roman" w:eastAsia="Times New Roman" w:hAnsi="Times New Roman" w:cs="Times New Roman"/>
          <w:sz w:val="24"/>
          <w:szCs w:val="24"/>
          <w:lang w:eastAsia="ru-RU"/>
        </w:rPr>
        <w:t>Заказчик вправе взыскать с Подрядчика неустойку в размере 0,1 % от общей цены Договора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9.7. За отказ </w:t>
      </w:r>
      <w:r w:rsidRPr="00603431">
        <w:rPr>
          <w:rFonts w:ascii="Times New Roman" w:eastAsia="Times New Roman" w:hAnsi="Times New Roman" w:cs="Times New Roman"/>
          <w:sz w:val="24"/>
          <w:szCs w:val="24"/>
          <w:lang w:eastAsia="ru-RU"/>
        </w:rPr>
        <w:t>Подрядчика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lastRenderedPageBreak/>
        <w:t>9.8.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9.9. Выплата неустойки по настоящему Договору осуществляется одним из следующих способов: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 xml:space="preserve">- Заказчик вправе уменьшить сумму, подлежащую выплате Подрядчику по условиям настоящего Договора, на сумму, равную начисленной неустойке, и произвести платеж в адрес Подрядчика за вычетом суммы неустойки. Обязанность Заказчика по оплате в части, соответствующей сумме начисленной неустойки, при этом прекращается. </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0F49" w:rsidRPr="00603431" w:rsidRDefault="006C0F49" w:rsidP="006C0F49">
      <w:pPr>
        <w:spacing w:after="0" w:line="240" w:lineRule="auto"/>
        <w:ind w:firstLine="708"/>
        <w:jc w:val="both"/>
        <w:rPr>
          <w:rFonts w:ascii="Times New Roman" w:eastAsia="Times New Roman" w:hAnsi="Times New Roman" w:cs="Times New Roman"/>
          <w:sz w:val="24"/>
          <w:szCs w:val="24"/>
          <w:lang w:eastAsia="ru-RU"/>
        </w:rPr>
      </w:pPr>
      <w:r w:rsidRPr="00603431">
        <w:rPr>
          <w:rFonts w:ascii="Times New Roman" w:eastAsia="Times New Roman" w:hAnsi="Times New Roman" w:cs="Times New Roman"/>
          <w:sz w:val="24"/>
          <w:szCs w:val="24"/>
          <w:lang w:eastAsia="ru-RU"/>
        </w:rPr>
        <w:t>9.10. В случае одностороннего отказа Подрядчика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2A32AF" w:rsidRPr="007F466E" w:rsidRDefault="004823DC" w:rsidP="007F466E">
      <w:pPr>
        <w:numPr>
          <w:ilvl w:val="0"/>
          <w:numId w:val="4"/>
        </w:numPr>
        <w:autoSpaceDE w:val="0"/>
        <w:autoSpaceDN w:val="0"/>
        <w:adjustRightInd w:val="0"/>
        <w:spacing w:after="108" w:line="240" w:lineRule="auto"/>
        <w:ind w:left="2835" w:hanging="425"/>
        <w:contextualSpacing/>
        <w:outlineLvl w:val="0"/>
        <w:rPr>
          <w:rFonts w:ascii="Times New Roman" w:eastAsia="Times New Roman" w:hAnsi="Times New Roman" w:cs="Times New Roman"/>
          <w:b/>
          <w:bCs/>
          <w:kern w:val="32"/>
          <w:sz w:val="24"/>
          <w:szCs w:val="24"/>
          <w:lang w:eastAsia="ru-RU"/>
        </w:rPr>
      </w:pPr>
      <w:r w:rsidRPr="003362CD">
        <w:rPr>
          <w:rFonts w:ascii="Times New Roman" w:eastAsia="Times New Roman" w:hAnsi="Times New Roman" w:cs="Times New Roman"/>
          <w:b/>
          <w:bCs/>
          <w:kern w:val="32"/>
          <w:sz w:val="24"/>
          <w:szCs w:val="24"/>
          <w:lang w:eastAsia="ru-RU"/>
        </w:rPr>
        <w:t>Обстоятельства непреодолимой силы (форс-мажор)</w:t>
      </w:r>
    </w:p>
    <w:p w:rsidR="004823DC" w:rsidRPr="003362CD" w:rsidRDefault="004823DC" w:rsidP="002A32AF">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567"/>
        <w:contextualSpacing/>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Конфиденциальность</w:t>
      </w:r>
    </w:p>
    <w:p w:rsidR="00220AB7" w:rsidRPr="003362CD" w:rsidRDefault="00220AB7" w:rsidP="00220AB7">
      <w:pPr>
        <w:spacing w:after="0" w:line="240" w:lineRule="auto"/>
        <w:ind w:left="567"/>
        <w:contextualSpacing/>
        <w:rPr>
          <w:rFonts w:ascii="Times New Roman" w:eastAsia="Times New Roman" w:hAnsi="Times New Roman" w:cs="Times New Roman"/>
          <w:b/>
          <w:bCs/>
          <w:sz w:val="24"/>
          <w:szCs w:val="24"/>
          <w:lang w:eastAsia="ru-RU"/>
        </w:rPr>
      </w:pPr>
    </w:p>
    <w:p w:rsidR="004823DC" w:rsidRPr="003362CD" w:rsidRDefault="004823DC" w:rsidP="002974E3">
      <w:pPr>
        <w:widowControl w:val="0"/>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11.1. Раскрывающая Сторона – Сторона, которая раскрывает конфиденциальную информацию другой Стороне.</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11.2. Получающая Сторона – Сторона, которая получает конфиденциальную информацию от другой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11.5.1. информация во время ее раскрытия является публично известной;</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11.5.2. информация представлена Получающей Стороне с письменным указанием на то, что она не является конфиденциальной;</w:t>
      </w:r>
    </w:p>
    <w:p w:rsidR="004823DC" w:rsidRPr="003362CD" w:rsidRDefault="004823DC" w:rsidP="002974E3">
      <w:pPr>
        <w:widowControl w:val="0"/>
        <w:spacing w:after="0" w:line="240" w:lineRule="auto"/>
        <w:ind w:left="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11.5.3. информация получена от любого третьего лица на законных основаниях;</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11.5.4. информация не может являться конфиденциальной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 Получающая Сторона имеет право раскрывать конфиденциальную информацию без согласия Раскрывающей Стороны:</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23DC" w:rsidRPr="003362CD" w:rsidRDefault="004823DC" w:rsidP="002974E3">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A32AF" w:rsidRPr="003362CD" w:rsidRDefault="004823DC" w:rsidP="007F466E">
      <w:pPr>
        <w:widowControl w:val="0"/>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823DC" w:rsidRPr="003362CD" w:rsidRDefault="004823DC" w:rsidP="002974E3">
      <w:pPr>
        <w:numPr>
          <w:ilvl w:val="0"/>
          <w:numId w:val="5"/>
        </w:numPr>
        <w:spacing w:after="0" w:line="240" w:lineRule="auto"/>
        <w:ind w:left="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Уведомления</w:t>
      </w:r>
    </w:p>
    <w:p w:rsidR="004823DC" w:rsidRDefault="004823DC" w:rsidP="003E38FA">
      <w:pPr>
        <w:widowControl w:val="0"/>
        <w:tabs>
          <w:tab w:val="left" w:pos="0"/>
        </w:tabs>
        <w:suppressAutoHyphens/>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12.1.</w:t>
      </w:r>
      <w:r w:rsidRPr="003362CD">
        <w:rPr>
          <w:rFonts w:ascii="Times New Roman" w:eastAsia="Times New Roman" w:hAnsi="Times New Roman" w:cs="Times New Roman"/>
          <w:sz w:val="24"/>
          <w:szCs w:val="24"/>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w:t>
      </w:r>
      <w:proofErr w:type="spellStart"/>
      <w:proofErr w:type="gramStart"/>
      <w:r w:rsidRPr="003362CD">
        <w:rPr>
          <w:rFonts w:ascii="Times New Roman" w:eastAsia="Times New Roman" w:hAnsi="Times New Roman" w:cs="Times New Roman"/>
          <w:sz w:val="24"/>
          <w:szCs w:val="24"/>
          <w:lang w:eastAsia="ru-RU"/>
        </w:rPr>
        <w:t>доставке:</w:t>
      </w:r>
      <w:r w:rsidRPr="003362CD">
        <w:rPr>
          <w:rFonts w:ascii="Times New Roman" w:eastAsia="Times New Roman" w:hAnsi="Times New Roman" w:cs="Times New Roman"/>
          <w:bCs/>
          <w:sz w:val="24"/>
          <w:szCs w:val="24"/>
          <w:lang w:eastAsia="ru-RU"/>
        </w:rPr>
        <w:t>Для</w:t>
      </w:r>
      <w:proofErr w:type="spellEnd"/>
      <w:proofErr w:type="gramEnd"/>
      <w:r w:rsidRPr="003362CD">
        <w:rPr>
          <w:rFonts w:ascii="Times New Roman" w:eastAsia="Times New Roman" w:hAnsi="Times New Roman" w:cs="Times New Roman"/>
          <w:bCs/>
          <w:sz w:val="24"/>
          <w:szCs w:val="24"/>
          <w:lang w:eastAsia="ru-RU"/>
        </w:rPr>
        <w:t xml:space="preserve"> Заказчика: </w:t>
      </w:r>
    </w:p>
    <w:p w:rsidR="00220AB7" w:rsidRPr="003E38FA" w:rsidRDefault="00220AB7" w:rsidP="003E38FA">
      <w:pPr>
        <w:widowControl w:val="0"/>
        <w:tabs>
          <w:tab w:val="left" w:pos="0"/>
        </w:tabs>
        <w:suppressAutoHyphens/>
        <w:spacing w:before="120" w:after="0" w:line="240" w:lineRule="auto"/>
        <w:ind w:firstLine="567"/>
        <w:jc w:val="both"/>
        <w:rPr>
          <w:rFonts w:ascii="Times New Roman" w:eastAsia="Times New Roman" w:hAnsi="Times New Roman" w:cs="Times New Roman"/>
          <w:sz w:val="24"/>
          <w:szCs w:val="24"/>
          <w:lang w:eastAsia="ru-RU"/>
        </w:rPr>
      </w:pPr>
    </w:p>
    <w:p w:rsidR="004823DC" w:rsidRPr="002A32AF" w:rsidRDefault="004823DC" w:rsidP="002974E3">
      <w:pPr>
        <w:widowControl w:val="0"/>
        <w:suppressAutoHyphens/>
        <w:spacing w:before="40" w:after="6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lastRenderedPageBreak/>
        <w:t>Организация: ПАО «Башинформсвязь»</w:t>
      </w:r>
    </w:p>
    <w:p w:rsidR="004823DC" w:rsidRPr="003362CD"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Ф.И.О.:</w:t>
      </w:r>
      <w:r w:rsidRPr="003362CD">
        <w:rPr>
          <w:rFonts w:ascii="Times New Roman" w:eastAsia="Times New Roman" w:hAnsi="Times New Roman" w:cs="Times New Roman"/>
          <w:sz w:val="24"/>
          <w:szCs w:val="24"/>
          <w:lang w:eastAsia="ru-RU"/>
        </w:rPr>
        <w:t xml:space="preserve">  Аблаев Булат Тагирович </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Адрес:</w:t>
      </w:r>
      <w:r w:rsidRPr="003362CD">
        <w:rPr>
          <w:rFonts w:ascii="Times New Roman" w:eastAsia="Times New Roman" w:hAnsi="Times New Roman" w:cs="Times New Roman"/>
          <w:sz w:val="24"/>
          <w:szCs w:val="24"/>
          <w:lang w:eastAsia="ru-RU"/>
        </w:rPr>
        <w:t xml:space="preserve"> 450077 г. </w:t>
      </w:r>
      <w:proofErr w:type="gramStart"/>
      <w:r w:rsidRPr="003362CD">
        <w:rPr>
          <w:rFonts w:ascii="Times New Roman" w:eastAsia="Times New Roman" w:hAnsi="Times New Roman" w:cs="Times New Roman"/>
          <w:sz w:val="24"/>
          <w:szCs w:val="24"/>
          <w:lang w:eastAsia="ru-RU"/>
        </w:rPr>
        <w:t>Уфа ,</w:t>
      </w:r>
      <w:proofErr w:type="gramEnd"/>
      <w:r w:rsidRPr="003362CD">
        <w:rPr>
          <w:rFonts w:ascii="Times New Roman" w:eastAsia="Times New Roman" w:hAnsi="Times New Roman" w:cs="Times New Roman"/>
          <w:sz w:val="24"/>
          <w:szCs w:val="24"/>
          <w:lang w:eastAsia="ru-RU"/>
        </w:rPr>
        <w:t>ул. Ленина,30</w:t>
      </w:r>
    </w:p>
    <w:p w:rsidR="004823DC" w:rsidRPr="003362CD" w:rsidRDefault="004823DC" w:rsidP="002974E3">
      <w:pPr>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Телефон: +7(347)</w:t>
      </w:r>
      <w:r w:rsidRPr="003362CD">
        <w:rPr>
          <w:rFonts w:ascii="Times New Roman" w:hAnsi="Times New Roman" w:cs="Times New Roman"/>
          <w:sz w:val="24"/>
          <w:szCs w:val="24"/>
        </w:rPr>
        <w:t xml:space="preserve"> </w:t>
      </w:r>
      <w:r w:rsidRPr="003362CD">
        <w:rPr>
          <w:rFonts w:ascii="Times New Roman" w:eastAsia="Times New Roman" w:hAnsi="Times New Roman" w:cs="Times New Roman"/>
          <w:sz w:val="24"/>
          <w:szCs w:val="24"/>
          <w:lang w:eastAsia="ru-RU"/>
        </w:rPr>
        <w:t xml:space="preserve">2215448,  </w:t>
      </w:r>
    </w:p>
    <w:p w:rsidR="004823DC" w:rsidRPr="00893786"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val="en-GB" w:eastAsia="ru-RU"/>
        </w:rPr>
        <w:t>e</w:t>
      </w:r>
      <w:r w:rsidRPr="00893786">
        <w:rPr>
          <w:rFonts w:ascii="Times New Roman" w:eastAsia="Times New Roman" w:hAnsi="Times New Roman" w:cs="Times New Roman"/>
          <w:bCs/>
          <w:sz w:val="24"/>
          <w:szCs w:val="24"/>
          <w:lang w:eastAsia="ru-RU"/>
        </w:rPr>
        <w:t>-</w:t>
      </w:r>
      <w:r w:rsidRPr="003362CD">
        <w:rPr>
          <w:rFonts w:ascii="Times New Roman" w:eastAsia="Times New Roman" w:hAnsi="Times New Roman" w:cs="Times New Roman"/>
          <w:bCs/>
          <w:sz w:val="24"/>
          <w:szCs w:val="24"/>
          <w:lang w:val="en-GB" w:eastAsia="ru-RU"/>
        </w:rPr>
        <w:t>mail</w:t>
      </w:r>
      <w:r w:rsidRPr="00893786">
        <w:rPr>
          <w:rFonts w:ascii="Times New Roman" w:eastAsia="Times New Roman" w:hAnsi="Times New Roman" w:cs="Times New Roman"/>
          <w:bCs/>
          <w:sz w:val="24"/>
          <w:szCs w:val="24"/>
          <w:lang w:eastAsia="ru-RU"/>
        </w:rPr>
        <w:t>:</w:t>
      </w:r>
      <w:r w:rsidRPr="00893786">
        <w:rPr>
          <w:rFonts w:ascii="Times New Roman" w:eastAsia="Times New Roman" w:hAnsi="Times New Roman" w:cs="Times New Roman"/>
          <w:sz w:val="24"/>
          <w:szCs w:val="24"/>
          <w:lang w:eastAsia="ru-RU"/>
        </w:rPr>
        <w:t xml:space="preserve"> </w:t>
      </w:r>
      <w:hyperlink r:id="rId6" w:history="1">
        <w:r w:rsidRPr="003362CD">
          <w:rPr>
            <w:rStyle w:val="a3"/>
            <w:rFonts w:ascii="Times New Roman" w:eastAsia="Times New Roman" w:hAnsi="Times New Roman" w:cs="Times New Roman"/>
            <w:color w:val="0000FF"/>
            <w:sz w:val="24"/>
            <w:szCs w:val="24"/>
            <w:lang w:val="en-US" w:eastAsia="ru-RU"/>
          </w:rPr>
          <w:t>b</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ablaev</w:t>
        </w:r>
        <w:r w:rsidRPr="00893786">
          <w:rPr>
            <w:rStyle w:val="a3"/>
            <w:rFonts w:ascii="Times New Roman" w:eastAsia="Times New Roman" w:hAnsi="Times New Roman" w:cs="Times New Roman"/>
            <w:color w:val="0000FF"/>
            <w:sz w:val="24"/>
            <w:szCs w:val="24"/>
            <w:lang w:eastAsia="ru-RU"/>
          </w:rPr>
          <w:t>@</w:t>
        </w:r>
        <w:r w:rsidRPr="003362CD">
          <w:rPr>
            <w:rStyle w:val="a3"/>
            <w:rFonts w:ascii="Times New Roman" w:eastAsia="Times New Roman" w:hAnsi="Times New Roman" w:cs="Times New Roman"/>
            <w:color w:val="0000FF"/>
            <w:sz w:val="24"/>
            <w:szCs w:val="24"/>
            <w:lang w:val="en-US" w:eastAsia="ru-RU"/>
          </w:rPr>
          <w:t>bashtel</w:t>
        </w:r>
        <w:r w:rsidRPr="00893786">
          <w:rPr>
            <w:rStyle w:val="a3"/>
            <w:rFonts w:ascii="Times New Roman" w:eastAsia="Times New Roman" w:hAnsi="Times New Roman" w:cs="Times New Roman"/>
            <w:color w:val="0000FF"/>
            <w:sz w:val="24"/>
            <w:szCs w:val="24"/>
            <w:lang w:eastAsia="ru-RU"/>
          </w:rPr>
          <w:t>.</w:t>
        </w:r>
        <w:proofErr w:type="spellStart"/>
        <w:r w:rsidRPr="003362CD">
          <w:rPr>
            <w:rStyle w:val="a3"/>
            <w:rFonts w:ascii="Times New Roman" w:eastAsia="Times New Roman" w:hAnsi="Times New Roman" w:cs="Times New Roman"/>
            <w:color w:val="0000FF"/>
            <w:sz w:val="24"/>
            <w:szCs w:val="24"/>
            <w:lang w:val="en-US" w:eastAsia="ru-RU"/>
          </w:rPr>
          <w:t>ru</w:t>
        </w:r>
        <w:proofErr w:type="spellEnd"/>
      </w:hyperlink>
    </w:p>
    <w:p w:rsidR="004823DC" w:rsidRPr="00EB7558" w:rsidRDefault="004823D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Ф</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И</w:t>
      </w:r>
      <w:r w:rsidRPr="00EB7558">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О</w:t>
      </w:r>
      <w:r w:rsidR="007672BC" w:rsidRPr="00EB7558">
        <w:rPr>
          <w:rFonts w:ascii="Times New Roman" w:eastAsia="Times New Roman" w:hAnsi="Times New Roman" w:cs="Times New Roman"/>
          <w:sz w:val="24"/>
          <w:szCs w:val="24"/>
          <w:lang w:eastAsia="ru-RU"/>
        </w:rPr>
        <w:t xml:space="preserve"> </w:t>
      </w:r>
      <w:r w:rsidR="007672BC" w:rsidRPr="00EB7558">
        <w:rPr>
          <w:rFonts w:ascii="Times New Roman" w:hAnsi="Times New Roman" w:cs="Times New Roman"/>
          <w:sz w:val="24"/>
          <w:szCs w:val="24"/>
        </w:rPr>
        <w:t xml:space="preserve"> </w:t>
      </w:r>
      <w:r w:rsidR="00A87F52" w:rsidRPr="003362CD">
        <w:rPr>
          <w:rFonts w:ascii="Times New Roman" w:eastAsia="Times New Roman" w:hAnsi="Times New Roman" w:cs="Times New Roman"/>
          <w:sz w:val="24"/>
          <w:szCs w:val="24"/>
          <w:lang w:eastAsia="ru-RU"/>
        </w:rPr>
        <w:t>Ю</w:t>
      </w:r>
      <w:r w:rsidR="00A87F52" w:rsidRPr="00EB7558">
        <w:rPr>
          <w:rFonts w:ascii="Times New Roman" w:eastAsia="Times New Roman" w:hAnsi="Times New Roman" w:cs="Times New Roman"/>
          <w:sz w:val="24"/>
          <w:szCs w:val="24"/>
          <w:lang w:eastAsia="ru-RU"/>
        </w:rPr>
        <w:t>.</w:t>
      </w:r>
      <w:proofErr w:type="gramEnd"/>
      <w:r w:rsidR="007672BC" w:rsidRPr="00EB7558">
        <w:rPr>
          <w:rFonts w:ascii="Times New Roman" w:eastAsia="Times New Roman" w:hAnsi="Times New Roman" w:cs="Times New Roman"/>
          <w:sz w:val="24"/>
          <w:szCs w:val="24"/>
          <w:lang w:eastAsia="ru-RU"/>
        </w:rPr>
        <w:t xml:space="preserve"> </w:t>
      </w:r>
      <w:r w:rsidR="00A87F52" w:rsidRPr="003362CD">
        <w:rPr>
          <w:rFonts w:ascii="Times New Roman" w:eastAsia="Times New Roman" w:hAnsi="Times New Roman" w:cs="Times New Roman"/>
          <w:sz w:val="24"/>
          <w:szCs w:val="24"/>
          <w:lang w:eastAsia="ru-RU"/>
        </w:rPr>
        <w:t>М</w:t>
      </w:r>
      <w:r w:rsidR="00A87F52" w:rsidRPr="00EB7558">
        <w:rPr>
          <w:rFonts w:ascii="Times New Roman" w:eastAsia="Times New Roman" w:hAnsi="Times New Roman" w:cs="Times New Roman"/>
          <w:sz w:val="24"/>
          <w:szCs w:val="24"/>
          <w:lang w:eastAsia="ru-RU"/>
        </w:rPr>
        <w:t>.</w:t>
      </w:r>
      <w:r w:rsidR="007672BC" w:rsidRPr="00EB7558">
        <w:rPr>
          <w:rFonts w:ascii="Times New Roman" w:eastAsia="Times New Roman" w:hAnsi="Times New Roman" w:cs="Times New Roman"/>
          <w:sz w:val="24"/>
          <w:szCs w:val="24"/>
          <w:lang w:eastAsia="ru-RU"/>
        </w:rPr>
        <w:t xml:space="preserve"> </w:t>
      </w:r>
      <w:proofErr w:type="spellStart"/>
      <w:r w:rsidR="007672BC" w:rsidRPr="003362CD">
        <w:rPr>
          <w:rFonts w:ascii="Times New Roman" w:eastAsia="Times New Roman" w:hAnsi="Times New Roman" w:cs="Times New Roman"/>
          <w:sz w:val="24"/>
          <w:szCs w:val="24"/>
          <w:lang w:eastAsia="ru-RU"/>
        </w:rPr>
        <w:t>Хамзин</w:t>
      </w:r>
      <w:proofErr w:type="spellEnd"/>
    </w:p>
    <w:p w:rsidR="004823DC" w:rsidRPr="003362CD" w:rsidRDefault="007672BC" w:rsidP="002974E3">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+73472215634</w:t>
      </w:r>
      <w:r w:rsidR="004823DC" w:rsidRPr="003362CD">
        <w:rPr>
          <w:rFonts w:ascii="Times New Roman" w:eastAsia="Times New Roman" w:hAnsi="Times New Roman" w:cs="Times New Roman"/>
          <w:sz w:val="24"/>
          <w:szCs w:val="24"/>
          <w:lang w:eastAsia="ru-RU"/>
        </w:rPr>
        <w:t>,</w:t>
      </w:r>
    </w:p>
    <w:p w:rsidR="004823DC" w:rsidRPr="003362CD" w:rsidRDefault="004823DC" w:rsidP="007672BC">
      <w:pPr>
        <w:widowControl w:val="0"/>
        <w:tabs>
          <w:tab w:val="num" w:pos="0"/>
        </w:tabs>
        <w:suppressAutoHyphens/>
        <w:spacing w:before="40" w:after="0" w:line="240" w:lineRule="auto"/>
        <w:ind w:firstLine="851"/>
        <w:rPr>
          <w:rFonts w:ascii="Times New Roman" w:eastAsia="Times New Roman" w:hAnsi="Times New Roman" w:cs="Times New Roman"/>
          <w:sz w:val="24"/>
          <w:szCs w:val="24"/>
          <w:lang w:eastAsia="ru-RU"/>
        </w:rPr>
      </w:pPr>
      <w:proofErr w:type="gramStart"/>
      <w:r w:rsidRPr="003362CD">
        <w:rPr>
          <w:rFonts w:ascii="Times New Roman" w:eastAsia="Times New Roman" w:hAnsi="Times New Roman" w:cs="Times New Roman"/>
          <w:sz w:val="24"/>
          <w:szCs w:val="24"/>
          <w:lang w:eastAsia="ru-RU"/>
        </w:rPr>
        <w:t>{</w:t>
      </w:r>
      <w:r w:rsidR="007672BC" w:rsidRPr="003362CD">
        <w:rPr>
          <w:rFonts w:ascii="Times New Roman" w:hAnsi="Times New Roman" w:cs="Times New Roman"/>
          <w:sz w:val="24"/>
          <w:szCs w:val="24"/>
        </w:rPr>
        <w:t xml:space="preserve"> </w:t>
      </w:r>
      <w:r w:rsidR="007672BC" w:rsidRPr="003362CD">
        <w:rPr>
          <w:rFonts w:ascii="Times New Roman" w:eastAsia="Times New Roman" w:hAnsi="Times New Roman" w:cs="Times New Roman"/>
          <w:sz w:val="24"/>
          <w:szCs w:val="24"/>
          <w:lang w:eastAsia="ru-RU"/>
        </w:rPr>
        <w:t>Ведущий</w:t>
      </w:r>
      <w:proofErr w:type="gramEnd"/>
      <w:r w:rsidR="007672BC" w:rsidRPr="003362CD">
        <w:rPr>
          <w:rFonts w:ascii="Times New Roman" w:eastAsia="Times New Roman" w:hAnsi="Times New Roman" w:cs="Times New Roman"/>
          <w:sz w:val="24"/>
          <w:szCs w:val="24"/>
          <w:lang w:eastAsia="ru-RU"/>
        </w:rPr>
        <w:t xml:space="preserve"> инженер, Отдел строительства и эксплуатации гражданских объектов</w:t>
      </w:r>
      <w:r w:rsidRPr="003362CD">
        <w:rPr>
          <w:rFonts w:ascii="Times New Roman" w:eastAsia="Times New Roman" w:hAnsi="Times New Roman" w:cs="Times New Roman"/>
          <w:sz w:val="24"/>
          <w:szCs w:val="24"/>
          <w:lang w:eastAsia="ru-RU"/>
        </w:rPr>
        <w:t>}</w:t>
      </w:r>
    </w:p>
    <w:p w:rsidR="002A32AF" w:rsidRPr="00004489" w:rsidRDefault="004823DC" w:rsidP="003E38FA">
      <w:pPr>
        <w:widowControl w:val="0"/>
        <w:tabs>
          <w:tab w:val="num" w:pos="0"/>
        </w:tabs>
        <w:suppressAutoHyphens/>
        <w:spacing w:before="40" w:after="0" w:line="240" w:lineRule="auto"/>
        <w:ind w:firstLine="851"/>
        <w:rPr>
          <w:rFonts w:ascii="Times New Roman" w:eastAsia="Times New Roman" w:hAnsi="Times New Roman" w:cs="Times New Roman"/>
          <w:color w:val="0000FF" w:themeColor="hyperlink"/>
          <w:sz w:val="24"/>
          <w:szCs w:val="24"/>
          <w:u w:val="single"/>
          <w:lang w:eastAsia="ru-RU"/>
        </w:rPr>
      </w:pPr>
      <w:r w:rsidRPr="003362CD">
        <w:rPr>
          <w:rFonts w:ascii="Times New Roman" w:eastAsia="Times New Roman" w:hAnsi="Times New Roman" w:cs="Times New Roman"/>
          <w:sz w:val="24"/>
          <w:szCs w:val="24"/>
          <w:lang w:val="en-US" w:eastAsia="ru-RU"/>
        </w:rPr>
        <w:t>e</w:t>
      </w:r>
      <w:r w:rsidRPr="00004489">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val="en-US" w:eastAsia="ru-RU"/>
        </w:rPr>
        <w:t>mail</w:t>
      </w:r>
      <w:r w:rsidRPr="00004489">
        <w:rPr>
          <w:rFonts w:ascii="Times New Roman" w:eastAsia="Times New Roman" w:hAnsi="Times New Roman" w:cs="Times New Roman"/>
          <w:sz w:val="24"/>
          <w:szCs w:val="24"/>
          <w:lang w:eastAsia="ru-RU"/>
        </w:rPr>
        <w:t xml:space="preserve">: </w:t>
      </w:r>
      <w:hyperlink r:id="rId7" w:history="1"/>
      <w:r w:rsidR="007672BC" w:rsidRPr="00004489">
        <w:rPr>
          <w:rStyle w:val="a3"/>
          <w:rFonts w:ascii="Times New Roman" w:eastAsia="Times New Roman" w:hAnsi="Times New Roman" w:cs="Times New Roman"/>
          <w:sz w:val="24"/>
          <w:szCs w:val="24"/>
          <w:lang w:eastAsia="ru-RU"/>
        </w:rPr>
        <w:t xml:space="preserve"> </w:t>
      </w:r>
      <w:hyperlink r:id="rId8" w:history="1">
        <w:r w:rsidR="002A32AF" w:rsidRPr="00410ACF">
          <w:rPr>
            <w:rStyle w:val="a3"/>
            <w:rFonts w:ascii="Times New Roman" w:eastAsia="Times New Roman" w:hAnsi="Times New Roman" w:cs="Times New Roman"/>
            <w:sz w:val="24"/>
            <w:szCs w:val="24"/>
            <w:lang w:val="en-US" w:eastAsia="ru-RU"/>
          </w:rPr>
          <w:t>Hamzin</w:t>
        </w:r>
        <w:r w:rsidR="002A32AF" w:rsidRPr="00004489">
          <w:rPr>
            <w:rStyle w:val="a3"/>
            <w:rFonts w:ascii="Times New Roman" w:eastAsia="Times New Roman" w:hAnsi="Times New Roman" w:cs="Times New Roman"/>
            <w:sz w:val="24"/>
            <w:szCs w:val="24"/>
            <w:lang w:eastAsia="ru-RU"/>
          </w:rPr>
          <w:t>@</w:t>
        </w:r>
        <w:r w:rsidR="002A32AF" w:rsidRPr="00410ACF">
          <w:rPr>
            <w:rStyle w:val="a3"/>
            <w:rFonts w:ascii="Times New Roman" w:eastAsia="Times New Roman" w:hAnsi="Times New Roman" w:cs="Times New Roman"/>
            <w:sz w:val="24"/>
            <w:szCs w:val="24"/>
            <w:lang w:val="en-US" w:eastAsia="ru-RU"/>
          </w:rPr>
          <w:t>bashtel</w:t>
        </w:r>
        <w:r w:rsidR="002A32AF" w:rsidRPr="00004489">
          <w:rPr>
            <w:rStyle w:val="a3"/>
            <w:rFonts w:ascii="Times New Roman" w:eastAsia="Times New Roman" w:hAnsi="Times New Roman" w:cs="Times New Roman"/>
            <w:sz w:val="24"/>
            <w:szCs w:val="24"/>
            <w:lang w:eastAsia="ru-RU"/>
          </w:rPr>
          <w:t>.</w:t>
        </w:r>
        <w:proofErr w:type="spellStart"/>
        <w:r w:rsidR="002A32AF" w:rsidRPr="00410ACF">
          <w:rPr>
            <w:rStyle w:val="a3"/>
            <w:rFonts w:ascii="Times New Roman" w:eastAsia="Times New Roman" w:hAnsi="Times New Roman" w:cs="Times New Roman"/>
            <w:sz w:val="24"/>
            <w:szCs w:val="24"/>
            <w:lang w:val="en-US" w:eastAsia="ru-RU"/>
          </w:rPr>
          <w:t>ru</w:t>
        </w:r>
        <w:proofErr w:type="spellEnd"/>
      </w:hyperlink>
    </w:p>
    <w:p w:rsidR="004823DC" w:rsidRPr="003362CD" w:rsidRDefault="004823DC" w:rsidP="002A32AF">
      <w:pPr>
        <w:widowControl w:val="0"/>
        <w:tabs>
          <w:tab w:val="num" w:pos="0"/>
        </w:tabs>
        <w:suppressAutoHyphens/>
        <w:spacing w:after="0" w:line="240" w:lineRule="auto"/>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Для Подрядчика:</w:t>
      </w:r>
    </w:p>
    <w:p w:rsidR="004823DC" w:rsidRPr="00F538B0" w:rsidRDefault="007F466E" w:rsidP="002A32AF">
      <w:pPr>
        <w:widowControl w:val="0"/>
        <w:suppressAutoHyphens/>
        <w:spacing w:after="0" w:line="240" w:lineRule="auto"/>
        <w:outlineLvl w:val="5"/>
        <w:rPr>
          <w:rFonts w:ascii="Times New Roman" w:eastAsia="Times New Roman" w:hAnsi="Times New Roman" w:cs="Times New Roman"/>
          <w:b/>
          <w:bCs/>
          <w:sz w:val="24"/>
          <w:szCs w:val="24"/>
          <w:lang w:eastAsia="ru-RU"/>
        </w:rPr>
      </w:pPr>
      <w:r w:rsidRPr="002A32AF">
        <w:rPr>
          <w:rFonts w:ascii="Times New Roman" w:eastAsia="Times New Roman" w:hAnsi="Times New Roman" w:cs="Times New Roman"/>
          <w:b/>
          <w:bCs/>
          <w:sz w:val="24"/>
          <w:szCs w:val="24"/>
          <w:lang w:eastAsia="ru-RU"/>
        </w:rPr>
        <w:t xml:space="preserve">Организация: </w:t>
      </w:r>
      <w:r w:rsidR="000E6BE8">
        <w:rPr>
          <w:rFonts w:ascii="Times New Roman" w:eastAsia="Times New Roman" w:hAnsi="Times New Roman" w:cs="Times New Roman"/>
          <w:b/>
          <w:bCs/>
          <w:sz w:val="24"/>
          <w:szCs w:val="24"/>
          <w:lang w:eastAsia="ru-RU"/>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Ф.И.О.: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Адрес: </w:t>
      </w:r>
      <w:r w:rsidR="000E6BE8">
        <w:rPr>
          <w:rFonts w:ascii="Times New Roman" w:eastAsia="Times New Roman" w:hAnsi="Times New Roman" w:cs="Times New Roman"/>
          <w:sz w:val="24"/>
          <w:szCs w:val="24"/>
        </w:rPr>
        <w:t xml:space="preserve"> </w:t>
      </w:r>
    </w:p>
    <w:p w:rsidR="007F466E" w:rsidRDefault="007F466E" w:rsidP="007F466E">
      <w:pPr>
        <w:suppressAutoHyphens/>
        <w:spacing w:after="0"/>
        <w:ind w:firstLine="709"/>
      </w:pPr>
      <w:r>
        <w:rPr>
          <w:rFonts w:ascii="Times New Roman" w:eastAsia="Times New Roman" w:hAnsi="Times New Roman" w:cs="Times New Roman"/>
          <w:sz w:val="24"/>
          <w:szCs w:val="24"/>
        </w:rPr>
        <w:t xml:space="preserve">Почтовый адрес: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3E38FA" w:rsidRDefault="007F466E" w:rsidP="003E38FA">
      <w:pPr>
        <w:suppressAutoHyphens/>
        <w:spacing w:after="0"/>
        <w:ind w:firstLine="709"/>
      </w:pPr>
      <w:r>
        <w:rPr>
          <w:rFonts w:ascii="Times New Roman" w:eastAsia="Times New Roman" w:hAnsi="Times New Roman" w:cs="Times New Roman"/>
          <w:sz w:val="24"/>
          <w:szCs w:val="24"/>
        </w:rPr>
        <w:t xml:space="preserve">Телефон: </w:t>
      </w:r>
      <w:r w:rsidR="000E6B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2A32AF" w:rsidRPr="000E6BE8" w:rsidRDefault="007F466E" w:rsidP="003E38FA">
      <w:pPr>
        <w:suppressAutoHyphens/>
        <w:spacing w:after="0"/>
        <w:ind w:firstLine="709"/>
      </w:pPr>
      <w:r>
        <w:rPr>
          <w:rFonts w:ascii="Times New Roman" w:eastAsia="Times New Roman" w:hAnsi="Times New Roman" w:cs="Times New Roman"/>
          <w:sz w:val="24"/>
          <w:szCs w:val="24"/>
        </w:rPr>
        <w:t xml:space="preserve">Адрес электронной почты: </w:t>
      </w:r>
      <w:hyperlink r:id="rId9" w:history="1"/>
      <w:r w:rsidR="000E6BE8">
        <w:rPr>
          <w:rStyle w:val="a3"/>
          <w:rFonts w:ascii="Times New Roman" w:eastAsia="Times New Roman" w:hAnsi="Times New Roman" w:cs="Times New Roman"/>
          <w:sz w:val="24"/>
          <w:szCs w:val="24"/>
        </w:rPr>
        <w:t xml:space="preserve"> </w:t>
      </w:r>
    </w:p>
    <w:p w:rsidR="002A32AF" w:rsidRDefault="004823DC" w:rsidP="007F466E">
      <w:pPr>
        <w:widowControl w:val="0"/>
        <w:numPr>
          <w:ilvl w:val="1"/>
          <w:numId w:val="5"/>
        </w:numPr>
        <w:tabs>
          <w:tab w:val="left" w:pos="0"/>
        </w:tabs>
        <w:suppressAutoHyphens/>
        <w:spacing w:after="0" w:line="240" w:lineRule="auto"/>
        <w:ind w:left="0" w:firstLine="567"/>
        <w:contextualSpacing/>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20AB7" w:rsidRPr="007F466E" w:rsidRDefault="00220AB7" w:rsidP="00220AB7">
      <w:pPr>
        <w:widowControl w:val="0"/>
        <w:tabs>
          <w:tab w:val="left" w:pos="0"/>
        </w:tabs>
        <w:suppressAutoHyphens/>
        <w:spacing w:after="0" w:line="240" w:lineRule="auto"/>
        <w:ind w:left="567"/>
        <w:contextualSpacing/>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 xml:space="preserve">Применимое право и порядок разрешения споров </w:t>
      </w:r>
    </w:p>
    <w:p w:rsidR="00220AB7" w:rsidRPr="003362CD" w:rsidRDefault="00220AB7" w:rsidP="00220AB7">
      <w:pPr>
        <w:spacing w:after="0" w:line="240" w:lineRule="auto"/>
        <w:ind w:left="2564"/>
        <w:rPr>
          <w:rFonts w:ascii="Times New Roman" w:eastAsia="Times New Roman" w:hAnsi="Times New Roman" w:cs="Times New Roman"/>
          <w:b/>
          <w:bCs/>
          <w:sz w:val="24"/>
          <w:szCs w:val="24"/>
          <w:lang w:eastAsia="ru-RU"/>
        </w:rPr>
      </w:pPr>
    </w:p>
    <w:p w:rsidR="004823DC" w:rsidRPr="003362CD" w:rsidRDefault="004823DC" w:rsidP="002974E3">
      <w:pPr>
        <w:spacing w:before="120"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13.1. Отношения, возникающие на основании настоящего Договора, регулируются законодательством Российской Федерации.</w:t>
      </w:r>
    </w:p>
    <w:p w:rsidR="004823DC" w:rsidRPr="003362CD" w:rsidRDefault="004823DC" w:rsidP="002974E3">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13.2. Все споры и разногласия по настоящему Договору Стороны разрешают путём переговоров.</w:t>
      </w:r>
    </w:p>
    <w:p w:rsidR="002A32AF" w:rsidRDefault="004823DC" w:rsidP="007F466E">
      <w:pPr>
        <w:spacing w:after="0" w:line="240" w:lineRule="auto"/>
        <w:ind w:firstLine="540"/>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13.3. Если по итогам переговоров Стороны не достигнут согласия, спор</w:t>
      </w:r>
      <w:r w:rsidR="006C0F49">
        <w:rPr>
          <w:rFonts w:ascii="Times New Roman" w:eastAsia="Times New Roman" w:hAnsi="Times New Roman" w:cs="Times New Roman"/>
          <w:sz w:val="24"/>
          <w:szCs w:val="24"/>
          <w:lang w:eastAsia="ru-RU"/>
        </w:rPr>
        <w:t>ы передаются на рассмотрение в А</w:t>
      </w:r>
      <w:r w:rsidRPr="003362CD">
        <w:rPr>
          <w:rFonts w:ascii="Times New Roman" w:eastAsia="Times New Roman" w:hAnsi="Times New Roman" w:cs="Times New Roman"/>
          <w:sz w:val="24"/>
          <w:szCs w:val="24"/>
          <w:lang w:eastAsia="ru-RU"/>
        </w:rPr>
        <w:t>рбитражный суд Республики Башкортостан.</w:t>
      </w:r>
    </w:p>
    <w:p w:rsidR="00220AB7" w:rsidRPr="003362CD" w:rsidRDefault="00220AB7" w:rsidP="007F466E">
      <w:pPr>
        <w:spacing w:after="0" w:line="240" w:lineRule="auto"/>
        <w:ind w:firstLine="540"/>
        <w:jc w:val="both"/>
        <w:rPr>
          <w:rFonts w:ascii="Times New Roman" w:eastAsia="Times New Roman" w:hAnsi="Times New Roman" w:cs="Times New Roman"/>
          <w:sz w:val="24"/>
          <w:szCs w:val="24"/>
          <w:lang w:eastAsia="ru-RU"/>
        </w:rPr>
      </w:pPr>
    </w:p>
    <w:p w:rsidR="004823DC" w:rsidRDefault="004823DC" w:rsidP="002974E3">
      <w:pPr>
        <w:numPr>
          <w:ilvl w:val="0"/>
          <w:numId w:val="5"/>
        </w:numPr>
        <w:spacing w:after="0" w:line="240" w:lineRule="auto"/>
        <w:ind w:left="0" w:firstLine="0"/>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Расторжение Договора</w:t>
      </w:r>
    </w:p>
    <w:p w:rsidR="00220AB7" w:rsidRPr="003362CD" w:rsidRDefault="00220AB7" w:rsidP="00220AB7">
      <w:pPr>
        <w:spacing w:after="0" w:line="240" w:lineRule="auto"/>
        <w:rPr>
          <w:rFonts w:ascii="Times New Roman" w:eastAsia="Times New Roman" w:hAnsi="Times New Roman" w:cs="Times New Roman"/>
          <w:b/>
          <w:bCs/>
          <w:sz w:val="24"/>
          <w:szCs w:val="24"/>
          <w:lang w:eastAsia="ru-RU"/>
        </w:rPr>
      </w:pPr>
    </w:p>
    <w:p w:rsidR="004823DC" w:rsidRPr="003362CD" w:rsidRDefault="004823DC" w:rsidP="002974E3">
      <w:pPr>
        <w:tabs>
          <w:tab w:val="left" w:pos="0"/>
        </w:tabs>
        <w:spacing w:before="12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23DC" w:rsidRPr="003362CD"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14.2. </w:t>
      </w:r>
      <w:r w:rsidRPr="003362CD">
        <w:rPr>
          <w:rFonts w:ascii="Times New Roman" w:eastAsia="Times New Roman" w:hAnsi="Times New Roman" w:cs="Times New Roman"/>
          <w:sz w:val="24"/>
          <w:szCs w:val="24"/>
          <w:lang w:eastAsia="ru-RU"/>
        </w:rPr>
        <w:t>Настоящий Договор может быть расторгнут в иных случаях и порядке, предусмотренных действующим законодательством РФ.</w:t>
      </w:r>
    </w:p>
    <w:p w:rsidR="004823DC" w:rsidRDefault="004823DC"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w:t>
      </w:r>
    </w:p>
    <w:p w:rsidR="00220AB7" w:rsidRDefault="00220AB7" w:rsidP="002974E3">
      <w:pPr>
        <w:widowControl w:val="0"/>
        <w:tabs>
          <w:tab w:val="num"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Pr="00851E28" w:rsidRDefault="004823DC" w:rsidP="00851E28">
      <w:pPr>
        <w:pStyle w:val="a7"/>
        <w:numPr>
          <w:ilvl w:val="0"/>
          <w:numId w:val="5"/>
        </w:numPr>
        <w:jc w:val="center"/>
        <w:rPr>
          <w:b/>
          <w:bCs/>
        </w:rPr>
      </w:pPr>
      <w:r w:rsidRPr="00851E28">
        <w:rPr>
          <w:b/>
          <w:bCs/>
        </w:rPr>
        <w:t>Другие положения</w:t>
      </w:r>
    </w:p>
    <w:p w:rsidR="00220AB7" w:rsidRPr="003362CD" w:rsidRDefault="00220AB7" w:rsidP="007F466E">
      <w:pPr>
        <w:spacing w:after="0" w:line="240" w:lineRule="auto"/>
        <w:rPr>
          <w:rFonts w:ascii="Times New Roman" w:eastAsia="Times New Roman" w:hAnsi="Times New Roman" w:cs="Times New Roman"/>
          <w:b/>
          <w:bCs/>
          <w:sz w:val="24"/>
          <w:szCs w:val="24"/>
          <w:lang w:eastAsia="ru-RU"/>
        </w:rPr>
      </w:pPr>
    </w:p>
    <w:p w:rsidR="00D40E9C" w:rsidRDefault="004823DC"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3362CD">
        <w:rPr>
          <w:rFonts w:ascii="Times New Roman" w:eastAsia="Times New Roman" w:hAnsi="Times New Roman" w:cs="Times New Roman"/>
          <w:bCs/>
          <w:sz w:val="24"/>
          <w:szCs w:val="24"/>
          <w:lang w:eastAsia="ru-RU"/>
        </w:rPr>
        <w:t>15.1.</w:t>
      </w:r>
      <w:r w:rsidR="00893786" w:rsidRPr="00893786">
        <w:t xml:space="preserve"> </w:t>
      </w:r>
      <w:r w:rsidR="00893786" w:rsidRPr="00893786">
        <w:rPr>
          <w:rFonts w:ascii="Times New Roman" w:eastAsia="Times New Roman" w:hAnsi="Times New Roman" w:cs="Times New Roman"/>
          <w:bCs/>
          <w:sz w:val="24"/>
          <w:szCs w:val="24"/>
          <w:lang w:eastAsia="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w:t>
      </w:r>
      <w:r w:rsidR="00893786" w:rsidRPr="00893786">
        <w:rPr>
          <w:rFonts w:ascii="Times New Roman" w:eastAsia="Times New Roman" w:hAnsi="Times New Roman" w:cs="Times New Roman"/>
          <w:bCs/>
          <w:sz w:val="24"/>
          <w:szCs w:val="24"/>
          <w:lang w:eastAsia="ru-RU"/>
        </w:rPr>
        <w:lastRenderedPageBreak/>
        <w:t xml:space="preserve">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EF57BA" w:rsidRDefault="00EF57BA" w:rsidP="00893786">
      <w:pPr>
        <w:overflowPunct w:val="0"/>
        <w:autoSpaceDE w:val="0"/>
        <w:autoSpaceDN w:val="0"/>
        <w:adjustRightInd w:val="0"/>
        <w:spacing w:before="120" w:after="0" w:line="240" w:lineRule="auto"/>
        <w:ind w:firstLine="567"/>
        <w:jc w:val="both"/>
        <w:rPr>
          <w:rFonts w:ascii="Times New Roman" w:eastAsia="Times New Roman" w:hAnsi="Times New Roman" w:cs="Times New Roman"/>
          <w:bCs/>
          <w:sz w:val="24"/>
          <w:szCs w:val="24"/>
          <w:lang w:eastAsia="ru-RU"/>
        </w:rPr>
      </w:pPr>
      <w:r w:rsidRPr="00EF57BA">
        <w:rPr>
          <w:rFonts w:ascii="Times New Roman" w:eastAsia="Times New Roman" w:hAnsi="Times New Roman" w:cs="Times New Roman"/>
          <w:bCs/>
          <w:sz w:val="24"/>
          <w:szCs w:val="24"/>
          <w:lang w:eastAsia="ru-RU"/>
        </w:rPr>
        <w:t xml:space="preserve">         Контактные данные бухгалтерии Подрядчика для коммуникаций по вопросам сверки расчетов: E-</w:t>
      </w:r>
      <w:proofErr w:type="spellStart"/>
      <w:r w:rsidRPr="00EF57BA">
        <w:rPr>
          <w:rFonts w:ascii="Times New Roman" w:eastAsia="Times New Roman" w:hAnsi="Times New Roman" w:cs="Times New Roman"/>
          <w:bCs/>
          <w:sz w:val="24"/>
          <w:szCs w:val="24"/>
          <w:lang w:eastAsia="ru-RU"/>
        </w:rPr>
        <w:t>mail</w:t>
      </w:r>
      <w:proofErr w:type="spellEnd"/>
      <w:r w:rsidRPr="00EF57BA">
        <w:rPr>
          <w:rFonts w:ascii="Times New Roman" w:eastAsia="Times New Roman" w:hAnsi="Times New Roman" w:cs="Times New Roman"/>
          <w:bCs/>
          <w:sz w:val="24"/>
          <w:szCs w:val="24"/>
          <w:lang w:eastAsia="ru-RU"/>
        </w:rPr>
        <w:t xml:space="preserve">: </w:t>
      </w:r>
      <w:r w:rsidR="000E6BE8">
        <w:t xml:space="preserve"> </w:t>
      </w:r>
    </w:p>
    <w:p w:rsidR="004823DC" w:rsidRPr="00C63C59" w:rsidRDefault="001D267D" w:rsidP="002974E3">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 xml:space="preserve">Контактные данные бухгалтерии Заказчика для коммуникаций по вопросам сверки расчетов: </w:t>
      </w:r>
      <w:proofErr w:type="gramStart"/>
      <w:r w:rsidRPr="001D267D">
        <w:rPr>
          <w:rFonts w:ascii="Times New Roman" w:eastAsia="Times New Roman" w:hAnsi="Times New Roman" w:cs="Times New Roman"/>
          <w:bCs/>
          <w:sz w:val="24"/>
          <w:szCs w:val="24"/>
          <w:lang w:eastAsia="ru-RU"/>
        </w:rPr>
        <w:t>E-</w:t>
      </w:r>
      <w:proofErr w:type="spellStart"/>
      <w:r w:rsidRPr="001D267D">
        <w:rPr>
          <w:rFonts w:ascii="Times New Roman" w:eastAsia="Times New Roman" w:hAnsi="Times New Roman" w:cs="Times New Roman"/>
          <w:bCs/>
          <w:sz w:val="24"/>
          <w:szCs w:val="24"/>
          <w:lang w:eastAsia="ru-RU"/>
        </w:rPr>
        <w:t>mail</w:t>
      </w:r>
      <w:proofErr w:type="spellEnd"/>
      <w:r w:rsidRPr="001D267D">
        <w:rPr>
          <w:rFonts w:ascii="Times New Roman" w:eastAsia="Times New Roman" w:hAnsi="Times New Roman" w:cs="Times New Roman"/>
          <w:bCs/>
          <w:sz w:val="24"/>
          <w:szCs w:val="24"/>
          <w:lang w:eastAsia="ru-RU"/>
        </w:rPr>
        <w:t>:</w:t>
      </w:r>
      <w:r w:rsidR="00851E28">
        <w:rPr>
          <w:rFonts w:ascii="Times New Roman" w:eastAsia="Times New Roman" w:hAnsi="Times New Roman" w:cs="Times New Roman"/>
          <w:bCs/>
          <w:sz w:val="24"/>
          <w:szCs w:val="24"/>
          <w:lang w:eastAsia="ru-RU"/>
        </w:rPr>
        <w:t xml:space="preserve">   </w:t>
      </w:r>
      <w:proofErr w:type="gramEnd"/>
      <w:r w:rsidR="00851E28">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 контактный телефон:</w:t>
      </w:r>
      <w:r w:rsidR="00851E28">
        <w:rPr>
          <w:rFonts w:ascii="Times New Roman" w:eastAsia="Times New Roman" w:hAnsi="Times New Roman" w:cs="Times New Roman"/>
          <w:bCs/>
          <w:sz w:val="24"/>
          <w:szCs w:val="24"/>
          <w:lang w:eastAsia="ru-RU"/>
        </w:rPr>
        <w:t xml:space="preserve">           </w:t>
      </w:r>
      <w:r w:rsidRPr="001D267D">
        <w:rPr>
          <w:rFonts w:ascii="Times New Roman" w:eastAsia="Times New Roman" w:hAnsi="Times New Roman" w:cs="Times New Roman"/>
          <w:bCs/>
          <w:sz w:val="24"/>
          <w:szCs w:val="24"/>
          <w:lang w:eastAsia="ru-RU"/>
        </w:rPr>
        <w:t>.</w:t>
      </w:r>
      <w:r w:rsidR="00C63C59">
        <w:rPr>
          <w:rFonts w:ascii="Times New Roman" w:hAnsi="Times New Roman" w:cs="Times New Roman"/>
          <w:sz w:val="24"/>
          <w:szCs w:val="24"/>
        </w:rPr>
        <w:t xml:space="preserve"> </w:t>
      </w:r>
      <w:r w:rsidR="0033570D">
        <w:rPr>
          <w:rFonts w:ascii="Times New Roman" w:hAnsi="Times New Roman" w:cs="Times New Roman"/>
          <w:sz w:val="24"/>
          <w:szCs w:val="24"/>
        </w:rPr>
        <w:t xml:space="preserve"> </w:t>
      </w:r>
    </w:p>
    <w:p w:rsidR="004823DC" w:rsidRPr="003362CD"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15.2. </w:t>
      </w:r>
      <w:r w:rsidRPr="003362CD">
        <w:rPr>
          <w:rFonts w:ascii="Times New Roman" w:eastAsia="Times New Roman" w:hAnsi="Times New Roman" w:cs="Times New Roman"/>
          <w:sz w:val="24"/>
          <w:szCs w:val="24"/>
          <w:lang w:eastAsia="ru-RU"/>
        </w:rPr>
        <w:t>В течение 5 (пяти) рабочих дней со дня заключения настоящего Договора Подрядчик обязан направить Заказчику:</w:t>
      </w:r>
    </w:p>
    <w:p w:rsidR="004823DC" w:rsidRPr="003362CD"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образцы подписей лиц, которые будут подписывать выставляемые в адрес Заказчика счета-фактуры;</w:t>
      </w:r>
    </w:p>
    <w:p w:rsidR="004823DC" w:rsidRDefault="004823DC" w:rsidP="002974E3">
      <w:pPr>
        <w:spacing w:after="0" w:line="240" w:lineRule="auto"/>
        <w:ind w:firstLine="709"/>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20AB7" w:rsidRPr="003362CD" w:rsidRDefault="00220AB7" w:rsidP="002974E3">
      <w:pPr>
        <w:spacing w:after="0" w:line="240" w:lineRule="auto"/>
        <w:ind w:firstLine="709"/>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85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20AB7" w:rsidRPr="003362CD" w:rsidRDefault="00220AB7" w:rsidP="002974E3">
      <w:pPr>
        <w:spacing w:after="0" w:line="240" w:lineRule="auto"/>
        <w:ind w:firstLine="851"/>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15.3. Счета-фактуры выставляются в соответствии с законодательством.</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15.4.</w:t>
      </w:r>
      <w:r w:rsidRPr="003362CD">
        <w:rPr>
          <w:rFonts w:ascii="Times New Roman" w:eastAsia="Times New Roman" w:hAnsi="Times New Roman" w:cs="Times New Roman"/>
          <w:sz w:val="24"/>
          <w:szCs w:val="24"/>
          <w:lang w:eastAsia="ru-RU"/>
        </w:rPr>
        <w:t xml:space="preserve">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20AB7" w:rsidRPr="003362CD" w:rsidRDefault="00220AB7" w:rsidP="002974E3">
      <w:pPr>
        <w:widowControl w:val="0"/>
        <w:tabs>
          <w:tab w:val="left" w:pos="0"/>
        </w:tabs>
        <w:suppressAutoHyphens/>
        <w:spacing w:before="60"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15.5. Любые изменения или дополнения настоящего Договора, должны совершаться Сторонами в письменной форме.</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15.6. Настоящий Договор составлен в двух экземплярах, имеющих равную юридическую силу, по одному для каждой из Сторон. </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0" w:line="240" w:lineRule="auto"/>
        <w:ind w:firstLine="567"/>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220AB7" w:rsidRPr="003362CD" w:rsidRDefault="00220AB7" w:rsidP="002974E3">
      <w:pPr>
        <w:spacing w:after="0" w:line="240" w:lineRule="auto"/>
        <w:ind w:firstLine="567"/>
        <w:jc w:val="both"/>
        <w:rPr>
          <w:rFonts w:ascii="Times New Roman" w:eastAsia="Times New Roman" w:hAnsi="Times New Roman" w:cs="Times New Roman"/>
          <w:sz w:val="24"/>
          <w:szCs w:val="24"/>
          <w:lang w:eastAsia="ru-RU"/>
        </w:rPr>
      </w:pPr>
    </w:p>
    <w:p w:rsidR="004823DC"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15.8. К настоящему Договору прилагаются и являются его неотъемлемой частью:    </w:t>
      </w:r>
    </w:p>
    <w:p w:rsidR="00220AB7" w:rsidRPr="003362CD" w:rsidRDefault="00220AB7" w:rsidP="002974E3">
      <w:pPr>
        <w:spacing w:after="120" w:line="240" w:lineRule="auto"/>
        <w:jc w:val="both"/>
        <w:rPr>
          <w:rFonts w:ascii="Times New Roman" w:eastAsia="Times New Roman" w:hAnsi="Times New Roman" w:cs="Times New Roman"/>
          <w:sz w:val="24"/>
          <w:szCs w:val="24"/>
          <w:lang w:eastAsia="ru-RU"/>
        </w:rPr>
      </w:pPr>
    </w:p>
    <w:p w:rsidR="004823DC" w:rsidRPr="003362CD" w:rsidRDefault="004823DC" w:rsidP="002974E3">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Задание на выполнение</w:t>
      </w:r>
      <w:r w:rsidR="00422D49">
        <w:rPr>
          <w:rFonts w:ascii="Times New Roman" w:eastAsia="Times New Roman" w:hAnsi="Times New Roman" w:cs="Times New Roman"/>
          <w:sz w:val="24"/>
          <w:szCs w:val="24"/>
          <w:lang w:eastAsia="ru-RU"/>
        </w:rPr>
        <w:t xml:space="preserve"> работ.</w:t>
      </w:r>
    </w:p>
    <w:p w:rsidR="00131D75"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2</w:t>
      </w:r>
      <w:r w:rsidR="00FA4AB7" w:rsidRPr="003362CD">
        <w:rPr>
          <w:rFonts w:ascii="Times New Roman" w:eastAsia="Times New Roman" w:hAnsi="Times New Roman" w:cs="Times New Roman"/>
          <w:sz w:val="24"/>
          <w:szCs w:val="24"/>
          <w:lang w:eastAsia="ru-RU"/>
        </w:rPr>
        <w:t xml:space="preserve">. </w:t>
      </w:r>
      <w:r w:rsidR="00F85F12" w:rsidRPr="003362CD">
        <w:rPr>
          <w:rFonts w:ascii="Times New Roman" w:eastAsia="Times New Roman" w:hAnsi="Times New Roman" w:cs="Times New Roman"/>
          <w:sz w:val="24"/>
          <w:szCs w:val="24"/>
          <w:lang w:eastAsia="ru-RU"/>
        </w:rPr>
        <w:t xml:space="preserve">Локальный сметный расчет </w:t>
      </w:r>
    </w:p>
    <w:p w:rsidR="004823DC" w:rsidRPr="003362CD" w:rsidRDefault="004823DC" w:rsidP="002974E3">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sidR="00FA4AB7" w:rsidRPr="003362CD">
        <w:rPr>
          <w:rFonts w:ascii="Times New Roman" w:eastAsia="Times New Roman" w:hAnsi="Times New Roman" w:cs="Times New Roman"/>
          <w:bCs/>
          <w:sz w:val="24"/>
          <w:szCs w:val="24"/>
          <w:lang w:eastAsia="ru-RU"/>
        </w:rPr>
        <w:t>.</w:t>
      </w:r>
      <w:r w:rsidR="00FA4AB7" w:rsidRPr="003362CD">
        <w:rPr>
          <w:rFonts w:ascii="Times New Roman" w:eastAsia="Times New Roman" w:hAnsi="Times New Roman" w:cs="Times New Roman"/>
          <w:sz w:val="24"/>
          <w:szCs w:val="24"/>
          <w:lang w:eastAsia="ru-RU"/>
        </w:rPr>
        <w:t xml:space="preserve"> </w:t>
      </w:r>
      <w:r w:rsidR="00DE6185" w:rsidRPr="003362CD">
        <w:rPr>
          <w:rFonts w:ascii="Times New Roman" w:eastAsia="Times New Roman" w:hAnsi="Times New Roman" w:cs="Times New Roman"/>
          <w:sz w:val="24"/>
          <w:szCs w:val="24"/>
          <w:lang w:eastAsia="ru-RU"/>
        </w:rPr>
        <w:t xml:space="preserve"> График выполнения работ.</w:t>
      </w:r>
    </w:p>
    <w:p w:rsidR="00C63C59" w:rsidRDefault="00FA4AB7"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Приложение № 4.  </w:t>
      </w:r>
      <w:r w:rsidR="00DE6185" w:rsidRPr="003362CD">
        <w:rPr>
          <w:rFonts w:ascii="Times New Roman" w:eastAsia="Times New Roman" w:hAnsi="Times New Roman" w:cs="Times New Roman"/>
          <w:sz w:val="24"/>
          <w:szCs w:val="24"/>
          <w:lang w:eastAsia="ru-RU"/>
        </w:rPr>
        <w:t>Антикоррупционная оговорка</w:t>
      </w:r>
      <w:r w:rsidR="00422D49">
        <w:rPr>
          <w:rFonts w:ascii="Times New Roman" w:eastAsia="Times New Roman" w:hAnsi="Times New Roman" w:cs="Times New Roman"/>
          <w:sz w:val="24"/>
          <w:szCs w:val="24"/>
          <w:lang w:eastAsia="ru-RU"/>
        </w:rPr>
        <w:t>.</w:t>
      </w:r>
    </w:p>
    <w:p w:rsidR="00E94801" w:rsidRPr="003E38FA" w:rsidRDefault="00E94801" w:rsidP="003E38FA">
      <w:pPr>
        <w:widowControl w:val="0"/>
        <w:suppressAutoHyphens/>
        <w:spacing w:before="60" w:after="0" w:line="240" w:lineRule="auto"/>
        <w:ind w:left="708" w:firstLine="1"/>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 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Pr="00E94801">
        <w:rPr>
          <w:rFonts w:ascii="Times New Roman" w:eastAsia="Times New Roman" w:hAnsi="Times New Roman" w:cs="Times New Roman"/>
          <w:sz w:val="24"/>
          <w:szCs w:val="24"/>
          <w:lang w:eastAsia="ru-RU"/>
        </w:rPr>
        <w:t xml:space="preserve">  </w:t>
      </w:r>
      <w:r w:rsidR="00851E28">
        <w:rPr>
          <w:rFonts w:ascii="Times New Roman" w:eastAsia="Times New Roman" w:hAnsi="Times New Roman" w:cs="Times New Roman"/>
          <w:sz w:val="24"/>
          <w:szCs w:val="24"/>
          <w:lang w:eastAsia="ru-RU"/>
        </w:rPr>
        <w:t>П</w:t>
      </w:r>
      <w:r w:rsidRPr="00E94801">
        <w:rPr>
          <w:rFonts w:ascii="Times New Roman" w:eastAsia="Times New Roman" w:hAnsi="Times New Roman" w:cs="Times New Roman"/>
          <w:sz w:val="24"/>
          <w:szCs w:val="24"/>
          <w:lang w:eastAsia="ru-RU"/>
        </w:rPr>
        <w:t>еречень объектов</w:t>
      </w:r>
      <w:r w:rsidR="00422D49">
        <w:rPr>
          <w:rFonts w:ascii="Times New Roman" w:eastAsia="Times New Roman" w:hAnsi="Times New Roman" w:cs="Times New Roman"/>
          <w:sz w:val="24"/>
          <w:szCs w:val="24"/>
          <w:lang w:eastAsia="ru-RU"/>
        </w:rPr>
        <w:t>.</w:t>
      </w:r>
      <w:r w:rsidRPr="00E9480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4823DC" w:rsidRPr="003362CD" w:rsidRDefault="004823DC" w:rsidP="002974E3">
      <w:pPr>
        <w:widowControl w:val="0"/>
        <w:suppressAutoHyphens/>
        <w:spacing w:before="60" w:after="0" w:line="240" w:lineRule="auto"/>
        <w:jc w:val="center"/>
        <w:rPr>
          <w:rFonts w:ascii="Times New Roman" w:eastAsia="Times New Roman" w:hAnsi="Times New Roman" w:cs="Times New Roman"/>
          <w:b/>
          <w:bCs/>
          <w:sz w:val="24"/>
          <w:szCs w:val="24"/>
          <w:lang w:eastAsia="ru-RU"/>
        </w:rPr>
      </w:pPr>
      <w:r w:rsidRPr="003362CD">
        <w:rPr>
          <w:rFonts w:ascii="Times New Roman" w:eastAsia="Times New Roman" w:hAnsi="Times New Roman" w:cs="Times New Roman"/>
          <w:b/>
          <w:bCs/>
          <w:sz w:val="24"/>
          <w:szCs w:val="24"/>
          <w:lang w:eastAsia="ru-RU"/>
        </w:rPr>
        <w:t>Реквизиты Сторон</w:t>
      </w:r>
    </w:p>
    <w:p w:rsidR="00D16475" w:rsidRDefault="00D16475" w:rsidP="00D16475">
      <w:pPr>
        <w:autoSpaceDE w:val="0"/>
        <w:autoSpaceDN w:val="0"/>
        <w:adjustRightInd w:val="0"/>
        <w:spacing w:after="0" w:line="240" w:lineRule="auto"/>
        <w:rPr>
          <w:rFonts w:ascii="TimesNewRomanPS-BoldMT" w:hAnsi="TimesNewRomanPS-BoldMT" w:cs="TimesNewRomanPS-BoldMT"/>
          <w:b/>
          <w:bCs/>
          <w:sz w:val="24"/>
          <w:szCs w:val="24"/>
        </w:rPr>
      </w:pPr>
    </w:p>
    <w:p w:rsidR="00D16475" w:rsidRPr="00FE193B" w:rsidRDefault="00D16475" w:rsidP="00D16475">
      <w:pPr>
        <w:autoSpaceDE w:val="0"/>
        <w:autoSpaceDN w:val="0"/>
        <w:adjustRightInd w:val="0"/>
        <w:spacing w:after="0" w:line="240" w:lineRule="auto"/>
        <w:rPr>
          <w:rFonts w:ascii="Times New Roman" w:hAnsi="Times New Roman" w:cs="Times New Roman"/>
          <w:b/>
          <w:bCs/>
          <w:sz w:val="24"/>
          <w:szCs w:val="24"/>
        </w:rPr>
      </w:pPr>
      <w:proofErr w:type="gramStart"/>
      <w:r w:rsidRPr="00FE193B">
        <w:rPr>
          <w:rFonts w:ascii="Times New Roman" w:hAnsi="Times New Roman" w:cs="Times New Roman"/>
          <w:b/>
          <w:bCs/>
          <w:sz w:val="24"/>
          <w:szCs w:val="24"/>
        </w:rPr>
        <w:t xml:space="preserve">Заказчик:   </w:t>
      </w:r>
      <w:proofErr w:type="gramEnd"/>
      <w:r w:rsidRPr="00FE193B">
        <w:rPr>
          <w:rFonts w:ascii="Times New Roman" w:hAnsi="Times New Roman" w:cs="Times New Roman"/>
          <w:b/>
          <w:bCs/>
          <w:sz w:val="24"/>
          <w:szCs w:val="24"/>
        </w:rPr>
        <w:t xml:space="preserve">                                                                                                      Подрядчик:                                                                                                                                                                                                        </w:t>
      </w:r>
    </w:p>
    <w:p w:rsidR="00D16475" w:rsidRPr="00FE193B" w:rsidRDefault="00D16475" w:rsidP="00D16475">
      <w:pPr>
        <w:autoSpaceDE w:val="0"/>
        <w:autoSpaceDN w:val="0"/>
        <w:adjustRightInd w:val="0"/>
        <w:spacing w:after="0" w:line="240" w:lineRule="auto"/>
        <w:rPr>
          <w:rFonts w:ascii="Times New Roman" w:hAnsi="Times New Roman" w:cs="Times New Roman"/>
          <w:b/>
          <w:bCs/>
          <w:sz w:val="24"/>
          <w:szCs w:val="24"/>
        </w:rPr>
      </w:pPr>
      <w:r w:rsidRPr="00FE193B">
        <w:rPr>
          <w:rFonts w:ascii="Times New Roman" w:hAnsi="Times New Roman" w:cs="Times New Roman"/>
          <w:b/>
          <w:bCs/>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b/>
          <w:bCs/>
          <w:sz w:val="24"/>
          <w:szCs w:val="24"/>
        </w:rPr>
      </w:pPr>
      <w:r w:rsidRPr="00FE193B">
        <w:rPr>
          <w:rFonts w:ascii="Times New Roman" w:hAnsi="Times New Roman" w:cs="Times New Roman"/>
          <w:b/>
          <w:bCs/>
          <w:sz w:val="24"/>
          <w:szCs w:val="24"/>
        </w:rPr>
        <w:t xml:space="preserve">ПАО «Башинформсвязь»                                                                                                  </w:t>
      </w:r>
      <w:r w:rsidR="000E6BE8" w:rsidRPr="00FE193B">
        <w:rPr>
          <w:rFonts w:ascii="Times New Roman" w:hAnsi="Times New Roman" w:cs="Times New Roman"/>
          <w:b/>
          <w:bCs/>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xml:space="preserve">Юридический адрес: Россия,450077,                                                     </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xml:space="preserve">г. Уфа, ул. Ленина, д.30,                                                                                           </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b/>
          <w:bCs/>
          <w:sz w:val="24"/>
          <w:szCs w:val="24"/>
        </w:rPr>
        <w:t>Почтовый адрес</w:t>
      </w:r>
      <w:r w:rsidRPr="00FE193B">
        <w:rPr>
          <w:rFonts w:ascii="Times New Roman" w:hAnsi="Times New Roman" w:cs="Times New Roman"/>
          <w:sz w:val="24"/>
          <w:szCs w:val="24"/>
        </w:rPr>
        <w:t>: 450077</w:t>
      </w:r>
      <w:r w:rsidRPr="00FE193B">
        <w:rPr>
          <w:rFonts w:ascii="Times New Roman" w:hAnsi="Times New Roman" w:cs="Times New Roman"/>
          <w:b/>
          <w:bCs/>
          <w:sz w:val="24"/>
          <w:szCs w:val="24"/>
        </w:rPr>
        <w:t xml:space="preserve">                                                                                Почтовый адрес</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xml:space="preserve">Россия, г. Уфа, ул. Ленина, д. 30                                                                     </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xml:space="preserve">Тел./факс 7(347) 221-55-09                                                                                </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xml:space="preserve">ИНН 0274018377 КПП 027401001                                                      ИНН / КПП </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xml:space="preserve">ОГРН 1020202561686                                                                           ОГРН </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Рас/</w:t>
      </w:r>
      <w:proofErr w:type="spellStart"/>
      <w:r w:rsidRPr="00FE193B">
        <w:rPr>
          <w:rFonts w:ascii="Times New Roman" w:hAnsi="Times New Roman" w:cs="Times New Roman"/>
          <w:sz w:val="24"/>
          <w:szCs w:val="24"/>
        </w:rPr>
        <w:t>сч</w:t>
      </w:r>
      <w:proofErr w:type="spellEnd"/>
      <w:r w:rsidRPr="00FE193B">
        <w:rPr>
          <w:rFonts w:ascii="Times New Roman" w:hAnsi="Times New Roman" w:cs="Times New Roman"/>
          <w:sz w:val="24"/>
          <w:szCs w:val="24"/>
        </w:rPr>
        <w:t xml:space="preserve">. № </w:t>
      </w:r>
      <w:r w:rsidR="00B35145" w:rsidRPr="00FE193B">
        <w:rPr>
          <w:rFonts w:ascii="Times New Roman" w:hAnsi="Times New Roman" w:cs="Times New Roman"/>
          <w:sz w:val="24"/>
          <w:szCs w:val="24"/>
        </w:rPr>
        <w:t>4</w:t>
      </w:r>
      <w:r w:rsidRPr="00FE193B">
        <w:rPr>
          <w:rFonts w:ascii="Times New Roman" w:hAnsi="Times New Roman" w:cs="Times New Roman"/>
          <w:sz w:val="24"/>
          <w:szCs w:val="24"/>
        </w:rPr>
        <w:t>0702810900000005674                                                       Рас/</w:t>
      </w:r>
      <w:proofErr w:type="spellStart"/>
      <w:r w:rsidRPr="00FE193B">
        <w:rPr>
          <w:rFonts w:ascii="Times New Roman" w:hAnsi="Times New Roman" w:cs="Times New Roman"/>
          <w:sz w:val="24"/>
          <w:szCs w:val="24"/>
        </w:rPr>
        <w:t>сч</w:t>
      </w:r>
      <w:proofErr w:type="spellEnd"/>
      <w:r w:rsidRPr="00FE193B">
        <w:rPr>
          <w:rFonts w:ascii="Times New Roman" w:hAnsi="Times New Roman" w:cs="Times New Roman"/>
          <w:sz w:val="24"/>
          <w:szCs w:val="24"/>
        </w:rPr>
        <w:t xml:space="preserve">. </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xml:space="preserve">в АО АБ «Россия» </w:t>
      </w:r>
      <w:proofErr w:type="spellStart"/>
      <w:r w:rsidRPr="00FE193B">
        <w:rPr>
          <w:rFonts w:ascii="Times New Roman" w:hAnsi="Times New Roman" w:cs="Times New Roman"/>
          <w:sz w:val="24"/>
          <w:szCs w:val="24"/>
        </w:rPr>
        <w:t>г.Санкт</w:t>
      </w:r>
      <w:proofErr w:type="spellEnd"/>
      <w:r w:rsidRPr="00FE193B">
        <w:rPr>
          <w:rFonts w:ascii="Times New Roman" w:hAnsi="Times New Roman" w:cs="Times New Roman"/>
          <w:sz w:val="24"/>
          <w:szCs w:val="24"/>
        </w:rPr>
        <w:t xml:space="preserve">-Петербург                                     </w:t>
      </w:r>
      <w:r w:rsidRPr="00FE193B">
        <w:rPr>
          <w:rFonts w:ascii="Times New Roman" w:hAnsi="Times New Roman" w:cs="Times New Roman"/>
          <w:sz w:val="24"/>
          <w:szCs w:val="24"/>
        </w:rPr>
        <w:tab/>
        <w:t xml:space="preserve">       </w:t>
      </w:r>
      <w:r w:rsidR="000E6BE8" w:rsidRPr="00FE193B">
        <w:rPr>
          <w:rFonts w:ascii="Times New Roman" w:hAnsi="Times New Roman" w:cs="Times New Roman"/>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Кор/</w:t>
      </w:r>
      <w:proofErr w:type="spellStart"/>
      <w:r w:rsidRPr="00FE193B">
        <w:rPr>
          <w:rFonts w:ascii="Times New Roman" w:hAnsi="Times New Roman" w:cs="Times New Roman"/>
          <w:sz w:val="24"/>
          <w:szCs w:val="24"/>
        </w:rPr>
        <w:t>сч</w:t>
      </w:r>
      <w:proofErr w:type="spellEnd"/>
      <w:r w:rsidRPr="00FE193B">
        <w:rPr>
          <w:rFonts w:ascii="Times New Roman" w:hAnsi="Times New Roman" w:cs="Times New Roman"/>
          <w:sz w:val="24"/>
          <w:szCs w:val="24"/>
        </w:rPr>
        <w:t xml:space="preserve"> №30101810800000000861 в Северо- Западном                     </w:t>
      </w:r>
      <w:r w:rsidR="00E94801" w:rsidRPr="00FE193B">
        <w:rPr>
          <w:rFonts w:ascii="Times New Roman" w:hAnsi="Times New Roman" w:cs="Times New Roman"/>
          <w:sz w:val="24"/>
          <w:szCs w:val="24"/>
        </w:rPr>
        <w:t>Кор/</w:t>
      </w:r>
      <w:proofErr w:type="spellStart"/>
      <w:r w:rsidR="00E94801" w:rsidRPr="00FE193B">
        <w:rPr>
          <w:rFonts w:ascii="Times New Roman" w:hAnsi="Times New Roman" w:cs="Times New Roman"/>
          <w:sz w:val="24"/>
          <w:szCs w:val="24"/>
        </w:rPr>
        <w:t>сч</w:t>
      </w:r>
      <w:proofErr w:type="spellEnd"/>
      <w:r w:rsidR="00E94801" w:rsidRPr="00FE193B">
        <w:rPr>
          <w:rFonts w:ascii="Times New Roman" w:hAnsi="Times New Roman" w:cs="Times New Roman"/>
          <w:sz w:val="24"/>
          <w:szCs w:val="24"/>
        </w:rPr>
        <w:t xml:space="preserve"> №  </w:t>
      </w:r>
    </w:p>
    <w:p w:rsidR="00E94801"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Главном Управлении Банка России</w:t>
      </w:r>
      <w:r w:rsidR="00E94801" w:rsidRPr="00FE193B">
        <w:rPr>
          <w:rFonts w:ascii="Times New Roman" w:hAnsi="Times New Roman" w:cs="Times New Roman"/>
          <w:sz w:val="24"/>
          <w:szCs w:val="24"/>
        </w:rPr>
        <w:t xml:space="preserve"> </w:t>
      </w:r>
      <w:r w:rsidR="00E94801" w:rsidRPr="00FE193B">
        <w:rPr>
          <w:rFonts w:ascii="Times New Roman" w:hAnsi="Times New Roman" w:cs="Times New Roman"/>
          <w:sz w:val="24"/>
          <w:szCs w:val="24"/>
        </w:rPr>
        <w:tab/>
      </w:r>
      <w:r w:rsidR="00E94801" w:rsidRPr="00FE193B">
        <w:rPr>
          <w:rFonts w:ascii="Times New Roman" w:hAnsi="Times New Roman" w:cs="Times New Roman"/>
          <w:sz w:val="24"/>
          <w:szCs w:val="24"/>
        </w:rPr>
        <w:tab/>
      </w:r>
      <w:r w:rsidR="00E94801" w:rsidRPr="00FE193B">
        <w:rPr>
          <w:rFonts w:ascii="Times New Roman" w:hAnsi="Times New Roman" w:cs="Times New Roman"/>
          <w:sz w:val="24"/>
          <w:szCs w:val="24"/>
        </w:rPr>
        <w:tab/>
      </w:r>
      <w:r w:rsidR="00E94801" w:rsidRPr="00FE193B">
        <w:rPr>
          <w:rFonts w:ascii="Times New Roman" w:hAnsi="Times New Roman" w:cs="Times New Roman"/>
          <w:sz w:val="24"/>
          <w:szCs w:val="24"/>
        </w:rPr>
        <w:tab/>
      </w:r>
      <w:r w:rsidR="00FE193B">
        <w:rPr>
          <w:rFonts w:ascii="Times New Roman" w:hAnsi="Times New Roman" w:cs="Times New Roman"/>
          <w:sz w:val="24"/>
          <w:szCs w:val="24"/>
        </w:rPr>
        <w:t xml:space="preserve">       </w:t>
      </w:r>
      <w:r w:rsidR="00E94801" w:rsidRPr="00FE193B">
        <w:rPr>
          <w:rFonts w:ascii="Times New Roman" w:hAnsi="Times New Roman" w:cs="Times New Roman"/>
          <w:sz w:val="24"/>
          <w:szCs w:val="24"/>
        </w:rPr>
        <w:t xml:space="preserve">БИК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xml:space="preserve"> </w:t>
      </w:r>
      <w:r w:rsidR="00E94801" w:rsidRPr="00FE193B">
        <w:rPr>
          <w:rFonts w:ascii="Times New Roman" w:hAnsi="Times New Roman" w:cs="Times New Roman"/>
          <w:sz w:val="24"/>
          <w:szCs w:val="24"/>
        </w:rPr>
        <w:t>БИК 044030861</w:t>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p>
    <w:p w:rsidR="00D16475" w:rsidRPr="00FE193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FE193B" w:rsidRDefault="00D16475" w:rsidP="00482BD0">
      <w:pPr>
        <w:autoSpaceDE w:val="0"/>
        <w:autoSpaceDN w:val="0"/>
        <w:adjustRightInd w:val="0"/>
        <w:spacing w:after="0" w:line="240" w:lineRule="auto"/>
        <w:rPr>
          <w:rFonts w:ascii="Times New Roman" w:hAnsi="Times New Roman" w:cs="Times New Roman"/>
          <w:b/>
          <w:bCs/>
          <w:sz w:val="24"/>
          <w:szCs w:val="24"/>
        </w:rPr>
      </w:pPr>
      <w:r w:rsidRPr="00FE193B">
        <w:rPr>
          <w:rFonts w:ascii="Times New Roman" w:hAnsi="Times New Roman" w:cs="Times New Roman"/>
          <w:b/>
          <w:bCs/>
          <w:sz w:val="24"/>
          <w:szCs w:val="24"/>
        </w:rPr>
        <w:t>Генеральный директор</w:t>
      </w:r>
      <w:r w:rsidR="00482BD0" w:rsidRPr="00FE193B">
        <w:rPr>
          <w:rFonts w:ascii="Times New Roman" w:hAnsi="Times New Roman" w:cs="Times New Roman"/>
          <w:b/>
          <w:bCs/>
          <w:sz w:val="24"/>
          <w:szCs w:val="24"/>
        </w:rPr>
        <w:t xml:space="preserve"> </w:t>
      </w:r>
      <w:r w:rsidR="00482BD0" w:rsidRPr="00FE193B">
        <w:rPr>
          <w:rFonts w:ascii="Times New Roman" w:hAnsi="Times New Roman" w:cs="Times New Roman"/>
          <w:b/>
          <w:bCs/>
          <w:sz w:val="24"/>
          <w:szCs w:val="24"/>
        </w:rPr>
        <w:tab/>
      </w:r>
      <w:r w:rsidR="00482BD0" w:rsidRPr="00FE193B">
        <w:rPr>
          <w:rFonts w:ascii="Times New Roman" w:hAnsi="Times New Roman" w:cs="Times New Roman"/>
          <w:b/>
          <w:bCs/>
          <w:sz w:val="24"/>
          <w:szCs w:val="24"/>
        </w:rPr>
        <w:tab/>
      </w:r>
      <w:r w:rsidR="00482BD0" w:rsidRPr="00FE193B">
        <w:rPr>
          <w:rFonts w:ascii="Times New Roman" w:hAnsi="Times New Roman" w:cs="Times New Roman"/>
          <w:b/>
          <w:bCs/>
          <w:sz w:val="24"/>
          <w:szCs w:val="24"/>
        </w:rPr>
        <w:tab/>
      </w:r>
      <w:r w:rsidR="00482BD0" w:rsidRPr="00FE193B">
        <w:rPr>
          <w:rFonts w:ascii="Times New Roman" w:hAnsi="Times New Roman" w:cs="Times New Roman"/>
          <w:b/>
          <w:bCs/>
          <w:sz w:val="24"/>
          <w:szCs w:val="24"/>
        </w:rPr>
        <w:tab/>
      </w:r>
      <w:r w:rsidR="00482BD0" w:rsidRPr="00FE193B">
        <w:rPr>
          <w:rFonts w:ascii="Times New Roman" w:hAnsi="Times New Roman" w:cs="Times New Roman"/>
          <w:b/>
          <w:bCs/>
          <w:sz w:val="24"/>
          <w:szCs w:val="24"/>
        </w:rPr>
        <w:tab/>
      </w:r>
      <w:r w:rsidR="00482BD0" w:rsidRPr="00FE193B">
        <w:rPr>
          <w:rFonts w:ascii="Times New Roman" w:hAnsi="Times New Roman" w:cs="Times New Roman"/>
          <w:b/>
          <w:bCs/>
          <w:sz w:val="24"/>
          <w:szCs w:val="24"/>
        </w:rPr>
        <w:tab/>
      </w:r>
      <w:r w:rsidR="00482BD0" w:rsidRPr="00FE193B">
        <w:rPr>
          <w:rFonts w:ascii="Times New Roman" w:hAnsi="Times New Roman" w:cs="Times New Roman"/>
          <w:b/>
          <w:bCs/>
          <w:sz w:val="24"/>
          <w:szCs w:val="24"/>
        </w:rPr>
        <w:tab/>
      </w:r>
      <w:proofErr w:type="spellStart"/>
      <w:r w:rsidR="00482BD0" w:rsidRPr="00FE193B">
        <w:rPr>
          <w:rFonts w:ascii="Times New Roman" w:hAnsi="Times New Roman" w:cs="Times New Roman"/>
          <w:b/>
          <w:bCs/>
          <w:sz w:val="24"/>
          <w:szCs w:val="24"/>
        </w:rPr>
        <w:t>Директор</w:t>
      </w:r>
      <w:proofErr w:type="spellEnd"/>
      <w:r w:rsidR="00482BD0" w:rsidRPr="00FE193B">
        <w:rPr>
          <w:rFonts w:ascii="Times New Roman" w:hAnsi="Times New Roman" w:cs="Times New Roman"/>
          <w:b/>
          <w:bCs/>
          <w:sz w:val="24"/>
          <w:szCs w:val="24"/>
        </w:rPr>
        <w:t xml:space="preserve"> </w:t>
      </w:r>
      <w:r w:rsidR="00D40734" w:rsidRPr="00FE193B">
        <w:rPr>
          <w:rFonts w:ascii="Times New Roman" w:hAnsi="Times New Roman" w:cs="Times New Roman"/>
          <w:b/>
          <w:bCs/>
          <w:sz w:val="24"/>
          <w:szCs w:val="24"/>
        </w:rPr>
        <w:t xml:space="preserve"> </w:t>
      </w:r>
    </w:p>
    <w:p w:rsidR="00D16475" w:rsidRPr="00FE193B" w:rsidRDefault="00D16475" w:rsidP="00D16475">
      <w:pPr>
        <w:autoSpaceDE w:val="0"/>
        <w:autoSpaceDN w:val="0"/>
        <w:adjustRightInd w:val="0"/>
        <w:spacing w:after="0" w:line="240" w:lineRule="auto"/>
        <w:rPr>
          <w:rFonts w:ascii="Times New Roman" w:hAnsi="Times New Roman" w:cs="Times New Roman"/>
          <w:b/>
          <w:bCs/>
          <w:sz w:val="24"/>
          <w:szCs w:val="24"/>
        </w:rPr>
      </w:pPr>
    </w:p>
    <w:p w:rsidR="00D16475" w:rsidRPr="00FE193B" w:rsidRDefault="00D16475" w:rsidP="00D16475">
      <w:pPr>
        <w:autoSpaceDE w:val="0"/>
        <w:autoSpaceDN w:val="0"/>
        <w:adjustRightInd w:val="0"/>
        <w:spacing w:after="0" w:line="240" w:lineRule="auto"/>
        <w:rPr>
          <w:rFonts w:ascii="Times New Roman" w:hAnsi="Times New Roman" w:cs="Times New Roman"/>
          <w:b/>
          <w:bCs/>
          <w:sz w:val="24"/>
          <w:szCs w:val="24"/>
        </w:rPr>
      </w:pPr>
      <w:r w:rsidRPr="00FE193B">
        <w:rPr>
          <w:rFonts w:ascii="Times New Roman" w:hAnsi="Times New Roman" w:cs="Times New Roman"/>
          <w:b/>
          <w:bCs/>
          <w:sz w:val="24"/>
          <w:szCs w:val="24"/>
        </w:rPr>
        <w:t>ПАО «Башинформсвязь»</w:t>
      </w:r>
    </w:p>
    <w:p w:rsidR="00482BD0" w:rsidRPr="00FE193B" w:rsidRDefault="00D16475" w:rsidP="00482BD0">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b/>
          <w:bCs/>
          <w:sz w:val="24"/>
          <w:szCs w:val="24"/>
        </w:rPr>
        <w:t xml:space="preserve">______________/ </w:t>
      </w:r>
      <w:r w:rsidRPr="00FE193B">
        <w:rPr>
          <w:rFonts w:ascii="Times New Roman" w:hAnsi="Times New Roman" w:cs="Times New Roman"/>
          <w:sz w:val="24"/>
          <w:szCs w:val="24"/>
        </w:rPr>
        <w:t xml:space="preserve">Алферов С. А. </w:t>
      </w:r>
      <w:r w:rsidR="00482BD0" w:rsidRPr="00FE193B">
        <w:rPr>
          <w:rFonts w:ascii="Times New Roman" w:hAnsi="Times New Roman" w:cs="Times New Roman"/>
          <w:b/>
          <w:bCs/>
          <w:sz w:val="24"/>
          <w:szCs w:val="24"/>
        </w:rPr>
        <w:t>/</w:t>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t xml:space="preserve">______________/ </w:t>
      </w:r>
      <w:r w:rsidR="00D40734" w:rsidRPr="00FE193B">
        <w:rPr>
          <w:rFonts w:ascii="Times New Roman" w:hAnsi="Times New Roman" w:cs="Times New Roman"/>
          <w:sz w:val="24"/>
          <w:szCs w:val="24"/>
        </w:rPr>
        <w:t xml:space="preserve"> </w:t>
      </w:r>
      <w:r w:rsidR="00E94801" w:rsidRPr="00FE193B">
        <w:rPr>
          <w:rFonts w:ascii="Times New Roman" w:hAnsi="Times New Roman" w:cs="Times New Roman"/>
          <w:sz w:val="24"/>
          <w:szCs w:val="24"/>
        </w:rPr>
        <w:t xml:space="preserve">                   </w:t>
      </w:r>
      <w:r w:rsidR="00482BD0" w:rsidRPr="00FE193B">
        <w:rPr>
          <w:rFonts w:ascii="Times New Roman" w:hAnsi="Times New Roman" w:cs="Times New Roman"/>
          <w:sz w:val="24"/>
          <w:szCs w:val="24"/>
        </w:rPr>
        <w:t>/</w:t>
      </w:r>
    </w:p>
    <w:p w:rsidR="00D16475" w:rsidRPr="00FE193B" w:rsidRDefault="00D16475" w:rsidP="00D16475">
      <w:pPr>
        <w:autoSpaceDE w:val="0"/>
        <w:autoSpaceDN w:val="0"/>
        <w:adjustRightInd w:val="0"/>
        <w:spacing w:after="0" w:line="240" w:lineRule="auto"/>
        <w:rPr>
          <w:rFonts w:ascii="Times New Roman" w:hAnsi="Times New Roman" w:cs="Times New Roman"/>
          <w:b/>
          <w:bCs/>
          <w:sz w:val="24"/>
          <w:szCs w:val="24"/>
        </w:rPr>
      </w:pPr>
    </w:p>
    <w:p w:rsidR="00482BD0" w:rsidRPr="00FE193B" w:rsidRDefault="00D16475" w:rsidP="00482BD0">
      <w:pPr>
        <w:autoSpaceDE w:val="0"/>
        <w:autoSpaceDN w:val="0"/>
        <w:adjustRightInd w:val="0"/>
        <w:spacing w:after="0" w:line="240" w:lineRule="auto"/>
        <w:rPr>
          <w:rFonts w:ascii="Times New Roman" w:hAnsi="Times New Roman" w:cs="Times New Roman"/>
          <w:sz w:val="24"/>
          <w:szCs w:val="24"/>
        </w:rPr>
      </w:pPr>
      <w:r w:rsidRPr="00FE193B">
        <w:rPr>
          <w:rFonts w:ascii="Times New Roman" w:hAnsi="Times New Roman" w:cs="Times New Roman"/>
          <w:sz w:val="24"/>
          <w:szCs w:val="24"/>
        </w:rPr>
        <w:t>" ____ "_____________20</w:t>
      </w:r>
      <w:r w:rsidR="00D40734" w:rsidRPr="00FE193B">
        <w:rPr>
          <w:rFonts w:ascii="Times New Roman" w:hAnsi="Times New Roman" w:cs="Times New Roman"/>
          <w:sz w:val="24"/>
          <w:szCs w:val="24"/>
        </w:rPr>
        <w:t>20</w:t>
      </w:r>
      <w:r w:rsidRPr="00FE193B">
        <w:rPr>
          <w:rFonts w:ascii="Times New Roman" w:hAnsi="Times New Roman" w:cs="Times New Roman"/>
          <w:sz w:val="24"/>
          <w:szCs w:val="24"/>
        </w:rPr>
        <w:t xml:space="preserve"> г.</w:t>
      </w:r>
      <w:r w:rsidR="00482BD0" w:rsidRPr="00FE193B">
        <w:rPr>
          <w:rFonts w:ascii="Times New Roman" w:hAnsi="Times New Roman" w:cs="Times New Roman"/>
          <w:sz w:val="24"/>
          <w:szCs w:val="24"/>
        </w:rPr>
        <w:t xml:space="preserve">  </w:t>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r>
      <w:r w:rsidR="00482BD0" w:rsidRPr="00FE193B">
        <w:rPr>
          <w:rFonts w:ascii="Times New Roman" w:hAnsi="Times New Roman" w:cs="Times New Roman"/>
          <w:sz w:val="24"/>
          <w:szCs w:val="24"/>
        </w:rPr>
        <w:tab/>
        <w:t>" ____ "_____________20</w:t>
      </w:r>
      <w:r w:rsidR="00D40734" w:rsidRPr="00FE193B">
        <w:rPr>
          <w:rFonts w:ascii="Times New Roman" w:hAnsi="Times New Roman" w:cs="Times New Roman"/>
          <w:sz w:val="24"/>
          <w:szCs w:val="24"/>
        </w:rPr>
        <w:t>20</w:t>
      </w:r>
      <w:r w:rsidR="00482BD0" w:rsidRPr="00FE193B">
        <w:rPr>
          <w:rFonts w:ascii="Times New Roman" w:hAnsi="Times New Roman" w:cs="Times New Roman"/>
          <w:sz w:val="24"/>
          <w:szCs w:val="24"/>
        </w:rPr>
        <w:t>.</w:t>
      </w:r>
    </w:p>
    <w:p w:rsidR="00D16475" w:rsidRPr="00FE193B" w:rsidRDefault="00D16475" w:rsidP="00D16475">
      <w:pPr>
        <w:autoSpaceDE w:val="0"/>
        <w:autoSpaceDN w:val="0"/>
        <w:adjustRightInd w:val="0"/>
        <w:spacing w:after="0" w:line="240" w:lineRule="auto"/>
        <w:rPr>
          <w:rFonts w:ascii="Times New Roman" w:hAnsi="Times New Roman" w:cs="Times New Roman"/>
          <w:sz w:val="24"/>
          <w:szCs w:val="24"/>
        </w:rPr>
      </w:pPr>
    </w:p>
    <w:p w:rsidR="00E94801" w:rsidRPr="00FE193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Pr="00FE193B" w:rsidRDefault="00E94801" w:rsidP="00D16475">
      <w:pPr>
        <w:autoSpaceDE w:val="0"/>
        <w:autoSpaceDN w:val="0"/>
        <w:adjustRightInd w:val="0"/>
        <w:spacing w:after="0" w:line="240" w:lineRule="auto"/>
        <w:rPr>
          <w:rFonts w:ascii="Times New Roman" w:hAnsi="Times New Roman" w:cs="Times New Roman"/>
          <w:sz w:val="24"/>
          <w:szCs w:val="24"/>
        </w:rPr>
      </w:pPr>
      <w:bookmarkStart w:id="1" w:name="_Hlk32304838"/>
      <w:r w:rsidRPr="00FE193B">
        <w:rPr>
          <w:rFonts w:ascii="Times New Roman" w:hAnsi="Times New Roman" w:cs="Times New Roman"/>
          <w:sz w:val="24"/>
          <w:szCs w:val="24"/>
        </w:rPr>
        <w:t xml:space="preserve">М.П. </w:t>
      </w:r>
      <w:bookmarkEnd w:id="1"/>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r>
      <w:r w:rsidRPr="00FE193B">
        <w:rPr>
          <w:rFonts w:ascii="Times New Roman" w:hAnsi="Times New Roman" w:cs="Times New Roman"/>
          <w:sz w:val="24"/>
          <w:szCs w:val="24"/>
        </w:rPr>
        <w:tab/>
        <w:t>М.П.</w:t>
      </w:r>
    </w:p>
    <w:p w:rsidR="00E94801" w:rsidRPr="00FE193B" w:rsidRDefault="00E94801" w:rsidP="00D16475">
      <w:pPr>
        <w:autoSpaceDE w:val="0"/>
        <w:autoSpaceDN w:val="0"/>
        <w:adjustRightInd w:val="0"/>
        <w:spacing w:after="0" w:line="240" w:lineRule="auto"/>
        <w:rPr>
          <w:rFonts w:ascii="Times New Roman" w:hAnsi="Times New Roman" w:cs="Times New Roman"/>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E94801" w:rsidRDefault="00E94801" w:rsidP="00D16475">
      <w:pPr>
        <w:autoSpaceDE w:val="0"/>
        <w:autoSpaceDN w:val="0"/>
        <w:adjustRightInd w:val="0"/>
        <w:spacing w:after="0" w:line="240" w:lineRule="auto"/>
        <w:rPr>
          <w:rFonts w:ascii="TimesNewRomanPSMT" w:hAnsi="TimesNewRomanPSMT" w:cs="TimesNewRomanPSMT"/>
          <w:sz w:val="24"/>
          <w:szCs w:val="24"/>
        </w:rPr>
      </w:pPr>
    </w:p>
    <w:p w:rsidR="00851E28" w:rsidRDefault="00851E28" w:rsidP="002208E6">
      <w:pPr>
        <w:spacing w:after="0" w:line="240" w:lineRule="auto"/>
        <w:jc w:val="right"/>
        <w:rPr>
          <w:rFonts w:ascii="Times New Roman" w:eastAsia="Times New Roman" w:hAnsi="Times New Roman" w:cs="Times New Roman"/>
          <w:sz w:val="24"/>
          <w:szCs w:val="24"/>
          <w:lang w:eastAsia="ru-RU"/>
        </w:rPr>
      </w:pPr>
    </w:p>
    <w:p w:rsidR="00851E28" w:rsidRDefault="00851E28" w:rsidP="00851E28">
      <w:pPr>
        <w:spacing w:after="12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lastRenderedPageBreak/>
        <w:t xml:space="preserve">                  </w:t>
      </w:r>
      <w:r w:rsidRPr="003362CD">
        <w:rPr>
          <w:rFonts w:ascii="Times New Roman" w:eastAsia="Times New Roman" w:hAnsi="Times New Roman" w:cs="Times New Roman"/>
          <w:i/>
          <w:sz w:val="24"/>
          <w:szCs w:val="24"/>
          <w:lang w:eastAsia="ru-RU"/>
        </w:rPr>
        <w:t xml:space="preserve"> </w:t>
      </w:r>
      <w:r w:rsidRPr="003362CD">
        <w:rPr>
          <w:rFonts w:ascii="Times New Roman" w:eastAsia="Times New Roman" w:hAnsi="Times New Roman" w:cs="Times New Roman"/>
          <w:bCs/>
          <w:sz w:val="24"/>
          <w:szCs w:val="24"/>
          <w:lang w:eastAsia="ru-RU"/>
        </w:rPr>
        <w:t>Приложение № 1</w:t>
      </w:r>
      <w:r>
        <w:rPr>
          <w:rFonts w:ascii="Times New Roman" w:eastAsia="Times New Roman" w:hAnsi="Times New Roman" w:cs="Times New Roman"/>
          <w:bCs/>
          <w:sz w:val="24"/>
          <w:szCs w:val="24"/>
          <w:lang w:eastAsia="ru-RU"/>
        </w:rPr>
        <w:t xml:space="preserve"> к Договору – Задание </w:t>
      </w:r>
      <w:r w:rsidRPr="003362CD">
        <w:rPr>
          <w:rFonts w:ascii="Times New Roman" w:eastAsia="Times New Roman" w:hAnsi="Times New Roman" w:cs="Times New Roman"/>
          <w:sz w:val="24"/>
          <w:szCs w:val="24"/>
          <w:lang w:eastAsia="ru-RU"/>
        </w:rPr>
        <w:t>на выполнение</w:t>
      </w:r>
      <w:r>
        <w:rPr>
          <w:rFonts w:ascii="Times New Roman" w:eastAsia="Times New Roman" w:hAnsi="Times New Roman" w:cs="Times New Roman"/>
          <w:sz w:val="24"/>
          <w:szCs w:val="24"/>
          <w:lang w:eastAsia="ru-RU"/>
        </w:rPr>
        <w:t xml:space="preserve"> работ, представлено в отдельном файле «</w:t>
      </w:r>
      <w:r w:rsidRPr="0010287A">
        <w:rPr>
          <w:rFonts w:ascii="Times New Roman" w:eastAsia="Times New Roman" w:hAnsi="Times New Roman" w:cs="Times New Roman"/>
          <w:sz w:val="24"/>
          <w:szCs w:val="24"/>
          <w:lang w:eastAsia="ru-RU"/>
        </w:rPr>
        <w:t xml:space="preserve">Приложение №1 </w:t>
      </w:r>
      <w:r>
        <w:rPr>
          <w:rFonts w:ascii="Times New Roman" w:eastAsia="Times New Roman" w:hAnsi="Times New Roman" w:cs="Times New Roman"/>
          <w:sz w:val="24"/>
          <w:szCs w:val="24"/>
          <w:lang w:eastAsia="ru-RU"/>
        </w:rPr>
        <w:t xml:space="preserve">к </w:t>
      </w:r>
      <w:r w:rsidRPr="0010287A">
        <w:rPr>
          <w:rFonts w:ascii="Times New Roman" w:eastAsia="Times New Roman" w:hAnsi="Times New Roman" w:cs="Times New Roman"/>
          <w:sz w:val="24"/>
          <w:szCs w:val="24"/>
          <w:lang w:eastAsia="ru-RU"/>
        </w:rPr>
        <w:t xml:space="preserve">проекту договора </w:t>
      </w:r>
      <w:r>
        <w:rPr>
          <w:rFonts w:ascii="Times New Roman" w:eastAsia="Times New Roman" w:hAnsi="Times New Roman" w:cs="Times New Roman"/>
          <w:sz w:val="24"/>
          <w:szCs w:val="24"/>
          <w:lang w:eastAsia="ru-RU"/>
        </w:rPr>
        <w:t>–</w:t>
      </w:r>
      <w:r w:rsidRPr="0010287A">
        <w:rPr>
          <w:rFonts w:ascii="Times New Roman" w:eastAsia="Times New Roman" w:hAnsi="Times New Roman" w:cs="Times New Roman"/>
          <w:sz w:val="24"/>
          <w:szCs w:val="24"/>
          <w:lang w:eastAsia="ru-RU"/>
        </w:rPr>
        <w:t xml:space="preserve"> Задание</w:t>
      </w:r>
      <w:r>
        <w:rPr>
          <w:rFonts w:ascii="Times New Roman" w:eastAsia="Times New Roman" w:hAnsi="Times New Roman" w:cs="Times New Roman"/>
          <w:sz w:val="24"/>
          <w:szCs w:val="24"/>
          <w:lang w:eastAsia="ru-RU"/>
        </w:rPr>
        <w:t>»;</w:t>
      </w:r>
    </w:p>
    <w:p w:rsidR="00851E28" w:rsidRDefault="00851E28" w:rsidP="00851E28">
      <w:pPr>
        <w:spacing w:after="120" w:line="240" w:lineRule="auto"/>
        <w:jc w:val="both"/>
        <w:rPr>
          <w:rFonts w:ascii="Times New Roman" w:eastAsia="Times New Roman" w:hAnsi="Times New Roman" w:cs="Times New Roman"/>
          <w:sz w:val="24"/>
          <w:szCs w:val="24"/>
          <w:lang w:eastAsia="ru-RU"/>
        </w:rPr>
      </w:pPr>
    </w:p>
    <w:p w:rsidR="00851E28" w:rsidRDefault="00851E28"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Pr="003362CD">
        <w:rPr>
          <w:rFonts w:ascii="Times New Roman" w:eastAsia="Times New Roman" w:hAnsi="Times New Roman" w:cs="Times New Roman"/>
          <w:bCs/>
          <w:sz w:val="24"/>
          <w:szCs w:val="24"/>
          <w:lang w:eastAsia="ru-RU"/>
        </w:rPr>
        <w:t xml:space="preserve">               Приложение № 2</w:t>
      </w:r>
      <w:r>
        <w:rPr>
          <w:rFonts w:ascii="Times New Roman" w:eastAsia="Times New Roman" w:hAnsi="Times New Roman" w:cs="Times New Roman"/>
          <w:bCs/>
          <w:sz w:val="24"/>
          <w:szCs w:val="24"/>
          <w:lang w:eastAsia="ru-RU"/>
        </w:rPr>
        <w:t xml:space="preserve"> к Договору - </w:t>
      </w:r>
      <w:r w:rsidRPr="003362CD">
        <w:rPr>
          <w:rFonts w:ascii="Times New Roman" w:eastAsia="Times New Roman" w:hAnsi="Times New Roman" w:cs="Times New Roman"/>
          <w:sz w:val="24"/>
          <w:szCs w:val="24"/>
          <w:lang w:eastAsia="ru-RU"/>
        </w:rPr>
        <w:t>Локальный сметный расчет</w:t>
      </w:r>
      <w:r>
        <w:rPr>
          <w:rFonts w:ascii="Times New Roman" w:eastAsia="Times New Roman" w:hAnsi="Times New Roman" w:cs="Times New Roman"/>
          <w:sz w:val="24"/>
          <w:szCs w:val="24"/>
          <w:lang w:eastAsia="ru-RU"/>
        </w:rPr>
        <w:t>,</w:t>
      </w:r>
      <w:r w:rsidRPr="003362C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представлено в отдельном файле «</w:t>
      </w:r>
      <w:r w:rsidRPr="0010287A">
        <w:rPr>
          <w:rFonts w:ascii="Times New Roman" w:eastAsia="Times New Roman" w:hAnsi="Times New Roman" w:cs="Times New Roman"/>
          <w:sz w:val="24"/>
          <w:szCs w:val="24"/>
          <w:lang w:eastAsia="ru-RU"/>
        </w:rPr>
        <w:t>Приложение №2 к проекту договора - ЛСР</w:t>
      </w:r>
      <w:r>
        <w:rPr>
          <w:rFonts w:ascii="Times New Roman" w:eastAsia="Times New Roman" w:hAnsi="Times New Roman" w:cs="Times New Roman"/>
          <w:sz w:val="24"/>
          <w:szCs w:val="24"/>
          <w:lang w:eastAsia="ru-RU"/>
        </w:rPr>
        <w:t>»;</w:t>
      </w:r>
    </w:p>
    <w:p w:rsidR="00851E28" w:rsidRDefault="00851E28"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851E28" w:rsidRDefault="00851E28"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bCs/>
          <w:sz w:val="24"/>
          <w:szCs w:val="24"/>
          <w:lang w:eastAsia="ru-RU"/>
        </w:rPr>
        <w:t xml:space="preserve">                   Приложение № 3</w:t>
      </w:r>
      <w:r>
        <w:rPr>
          <w:rFonts w:ascii="Times New Roman" w:eastAsia="Times New Roman" w:hAnsi="Times New Roman" w:cs="Times New Roman"/>
          <w:bCs/>
          <w:sz w:val="24"/>
          <w:szCs w:val="24"/>
          <w:lang w:eastAsia="ru-RU"/>
        </w:rPr>
        <w:t xml:space="preserve"> к Договору -</w:t>
      </w:r>
      <w:r w:rsidRPr="003362CD">
        <w:rPr>
          <w:rFonts w:ascii="Times New Roman" w:eastAsia="Times New Roman" w:hAnsi="Times New Roman" w:cs="Times New Roman"/>
          <w:sz w:val="24"/>
          <w:szCs w:val="24"/>
          <w:lang w:eastAsia="ru-RU"/>
        </w:rPr>
        <w:t xml:space="preserve"> График выполнения работ</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№3 к проекту договора - График</w:t>
      </w:r>
      <w:r>
        <w:rPr>
          <w:rFonts w:ascii="Times New Roman" w:eastAsia="Times New Roman" w:hAnsi="Times New Roman" w:cs="Times New Roman"/>
          <w:sz w:val="24"/>
          <w:szCs w:val="24"/>
          <w:lang w:eastAsia="ru-RU"/>
        </w:rPr>
        <w:t>»</w:t>
      </w:r>
      <w:r w:rsidR="00DB1643">
        <w:rPr>
          <w:rFonts w:ascii="Times New Roman" w:eastAsia="Times New Roman" w:hAnsi="Times New Roman" w:cs="Times New Roman"/>
          <w:sz w:val="24"/>
          <w:szCs w:val="24"/>
          <w:lang w:eastAsia="ru-RU"/>
        </w:rPr>
        <w:t>.</w:t>
      </w: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851E28">
      <w:pPr>
        <w:widowControl w:val="0"/>
        <w:suppressAutoHyphens/>
        <w:spacing w:before="60" w:after="0" w:line="240" w:lineRule="auto"/>
        <w:jc w:val="both"/>
        <w:rPr>
          <w:rFonts w:ascii="Times New Roman" w:eastAsia="Times New Roman" w:hAnsi="Times New Roman" w:cs="Times New Roman"/>
          <w:sz w:val="24"/>
          <w:szCs w:val="24"/>
          <w:lang w:eastAsia="ru-RU"/>
        </w:rPr>
      </w:pPr>
    </w:p>
    <w:p w:rsidR="00851E28" w:rsidRDefault="00851E28" w:rsidP="002208E6">
      <w:pPr>
        <w:spacing w:after="0" w:line="240" w:lineRule="auto"/>
        <w:jc w:val="right"/>
        <w:rPr>
          <w:rFonts w:ascii="Times New Roman" w:eastAsia="Times New Roman" w:hAnsi="Times New Roman" w:cs="Times New Roman"/>
          <w:sz w:val="24"/>
          <w:szCs w:val="24"/>
          <w:lang w:eastAsia="ru-RU"/>
        </w:rPr>
      </w:pPr>
    </w:p>
    <w:p w:rsidR="002208E6" w:rsidRPr="002208E6" w:rsidRDefault="002208E6" w:rsidP="002208E6">
      <w:pPr>
        <w:spacing w:after="0" w:line="240" w:lineRule="auto"/>
        <w:jc w:val="right"/>
        <w:rPr>
          <w:rFonts w:ascii="Times New Roman" w:eastAsia="Times New Roman" w:hAnsi="Times New Roman" w:cs="Times New Roman"/>
          <w:sz w:val="24"/>
          <w:szCs w:val="24"/>
          <w:lang w:eastAsia="ru-RU"/>
        </w:rPr>
      </w:pPr>
      <w:r w:rsidRPr="002208E6">
        <w:rPr>
          <w:rFonts w:ascii="Times New Roman" w:eastAsia="Times New Roman" w:hAnsi="Times New Roman" w:cs="Times New Roman"/>
          <w:sz w:val="24"/>
          <w:szCs w:val="24"/>
          <w:lang w:eastAsia="ru-RU"/>
        </w:rPr>
        <w:lastRenderedPageBreak/>
        <w:t>Приложение № 4</w:t>
      </w:r>
    </w:p>
    <w:p w:rsidR="002208E6" w:rsidRPr="002208E6" w:rsidRDefault="002208E6" w:rsidP="002208E6">
      <w:pPr>
        <w:spacing w:after="0" w:line="240" w:lineRule="auto"/>
        <w:jc w:val="right"/>
        <w:rPr>
          <w:rFonts w:ascii="Times New Roman" w:eastAsia="Times New Roman" w:hAnsi="Times New Roman" w:cs="Times New Roman"/>
          <w:bCs/>
          <w:sz w:val="24"/>
          <w:szCs w:val="24"/>
          <w:lang w:eastAsia="ru-RU"/>
        </w:rPr>
      </w:pPr>
      <w:r w:rsidRPr="002208E6">
        <w:rPr>
          <w:rFonts w:ascii="Times New Roman" w:eastAsia="Times New Roman" w:hAnsi="Times New Roman" w:cs="Times New Roman"/>
          <w:sz w:val="24"/>
          <w:szCs w:val="24"/>
          <w:lang w:eastAsia="ru-RU"/>
        </w:rPr>
        <w:t>к Договору№_______ от_______20</w:t>
      </w:r>
      <w:r w:rsidR="00910A54">
        <w:rPr>
          <w:rFonts w:ascii="Times New Roman" w:eastAsia="Times New Roman" w:hAnsi="Times New Roman" w:cs="Times New Roman"/>
          <w:sz w:val="24"/>
          <w:szCs w:val="24"/>
          <w:lang w:eastAsia="ru-RU"/>
        </w:rPr>
        <w:t>20</w:t>
      </w:r>
      <w:r w:rsidRPr="002208E6">
        <w:rPr>
          <w:rFonts w:ascii="Times New Roman" w:eastAsia="Times New Roman" w:hAnsi="Times New Roman" w:cs="Times New Roman"/>
          <w:sz w:val="24"/>
          <w:szCs w:val="24"/>
          <w:lang w:eastAsia="ru-RU"/>
        </w:rPr>
        <w:t xml:space="preserve">г. </w:t>
      </w:r>
    </w:p>
    <w:p w:rsidR="002208E6" w:rsidRPr="002208E6" w:rsidRDefault="002208E6" w:rsidP="002208E6">
      <w:pPr>
        <w:spacing w:after="120" w:line="240" w:lineRule="auto"/>
        <w:jc w:val="both"/>
        <w:rPr>
          <w:rFonts w:ascii="Times New Roman" w:eastAsia="Times New Roman" w:hAnsi="Times New Roman" w:cs="Times New Roman"/>
          <w:sz w:val="28"/>
          <w:szCs w:val="28"/>
        </w:rPr>
      </w:pPr>
    </w:p>
    <w:p w:rsidR="002208E6" w:rsidRPr="002208E6" w:rsidRDefault="002208E6" w:rsidP="002208E6">
      <w:pPr>
        <w:spacing w:after="0" w:line="240" w:lineRule="auto"/>
        <w:jc w:val="center"/>
        <w:rPr>
          <w:rFonts w:ascii="Times New Roman" w:eastAsia="Times New Roman" w:hAnsi="Times New Roman" w:cs="Times New Roman"/>
          <w:b/>
          <w:bCs/>
          <w:sz w:val="26"/>
          <w:szCs w:val="26"/>
          <w:lang w:eastAsia="ru-RU"/>
        </w:rPr>
      </w:pPr>
      <w:r w:rsidRPr="002208E6">
        <w:rPr>
          <w:rFonts w:ascii="Times New Roman" w:eastAsia="Times New Roman" w:hAnsi="Times New Roman" w:cs="Times New Roman"/>
          <w:b/>
          <w:sz w:val="26"/>
          <w:szCs w:val="26"/>
          <w:lang w:eastAsia="ru-RU"/>
        </w:rPr>
        <w:t>АНТИКОРРУПЦИОННАЯ ОГОВОРКА</w:t>
      </w:r>
    </w:p>
    <w:p w:rsidR="002208E6" w:rsidRPr="002208E6" w:rsidRDefault="002208E6" w:rsidP="002208E6">
      <w:pPr>
        <w:spacing w:after="120" w:line="240" w:lineRule="auto"/>
        <w:jc w:val="both"/>
        <w:rPr>
          <w:rFonts w:ascii="Times New Roman" w:eastAsia="Times New Roman" w:hAnsi="Times New Roman" w:cs="Times New Roman"/>
          <w:sz w:val="26"/>
          <w:szCs w:val="26"/>
        </w:rPr>
      </w:pP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Подрядчику (далее - Контрагент)</w:t>
      </w:r>
      <w:r w:rsidRPr="002208E6">
        <w:rPr>
          <w:rFonts w:ascii="Times New Roman" w:eastAsia="Times New Roman" w:hAnsi="Times New Roman" w:cs="Times New Roman"/>
          <w:i/>
          <w:sz w:val="26"/>
          <w:szCs w:val="26"/>
          <w:lang w:eastAsia="ru-RU"/>
        </w:rPr>
        <w:t xml:space="preserve"> </w:t>
      </w:r>
      <w:r w:rsidRPr="002208E6">
        <w:rPr>
          <w:rFonts w:ascii="Times New Roman" w:eastAsia="Times New Roman" w:hAnsi="Times New Roman" w:cs="Times New Roman"/>
          <w:sz w:val="26"/>
          <w:szCs w:val="26"/>
          <w:lang w:eastAsia="ru-RU"/>
        </w:rPr>
        <w:t xml:space="preserve">известно о том, что </w:t>
      </w:r>
      <w:r w:rsidRPr="002208E6">
        <w:rPr>
          <w:rFonts w:ascii="Times New Roman" w:eastAsia="Times New Roman" w:hAnsi="Times New Roman" w:cs="Times New Roman"/>
          <w:iCs/>
          <w:sz w:val="26"/>
          <w:szCs w:val="26"/>
          <w:lang w:eastAsia="ru-RU"/>
        </w:rPr>
        <w:t xml:space="preserve">ПАО «Башинформсвязь» </w:t>
      </w:r>
      <w:r w:rsidRPr="002208E6">
        <w:rPr>
          <w:rFonts w:ascii="Times New Roman" w:eastAsia="Times New Roman" w:hAnsi="Times New Roman" w:cs="Times New Roman"/>
          <w:sz w:val="26"/>
          <w:szCs w:val="26"/>
          <w:lang w:eastAsia="ru-RU"/>
        </w:rPr>
        <w:t xml:space="preserve">ведет антикоррупционную политику и развивает не допускающую коррупционных проявлений культуру. </w:t>
      </w:r>
    </w:p>
    <w:p w:rsidR="002208E6" w:rsidRPr="002208E6" w:rsidRDefault="002208E6" w:rsidP="002208E6">
      <w:pPr>
        <w:snapToGrid w:val="0"/>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208E6" w:rsidRPr="002208E6" w:rsidRDefault="002208E6" w:rsidP="002208E6">
      <w:pPr>
        <w:snapToGrid w:val="0"/>
        <w:spacing w:after="0" w:line="240" w:lineRule="auto"/>
        <w:ind w:firstLine="709"/>
        <w:jc w:val="both"/>
        <w:rPr>
          <w:rFonts w:ascii="Times New Roman" w:eastAsia="Times New Roman" w:hAnsi="Times New Roman" w:cs="Times New Roman"/>
          <w:sz w:val="26"/>
          <w:szCs w:val="26"/>
          <w:lang w:eastAsia="ru-RU"/>
        </w:rPr>
      </w:pP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1.</w:t>
      </w:r>
    </w:p>
    <w:p w:rsidR="002208E6" w:rsidRPr="002208E6" w:rsidRDefault="002208E6" w:rsidP="002208E6">
      <w:pPr>
        <w:spacing w:after="0" w:line="240" w:lineRule="auto"/>
        <w:ind w:firstLine="709"/>
        <w:jc w:val="both"/>
        <w:rPr>
          <w:rFonts w:ascii="Times New Roman" w:eastAsia="Times New Roman" w:hAnsi="Times New Roman" w:cs="Times New Roman"/>
          <w:b/>
          <w:bCs/>
          <w:sz w:val="26"/>
          <w:szCs w:val="26"/>
        </w:rPr>
      </w:pPr>
      <w:r w:rsidRPr="002208E6">
        <w:rPr>
          <w:rFonts w:ascii="Times New Roman" w:eastAsia="Times New Roman" w:hAnsi="Times New Roman" w:cs="Times New Roman"/>
          <w:sz w:val="26"/>
          <w:szCs w:val="26"/>
        </w:rPr>
        <w:t xml:space="preserve">В случае возникновения у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подозрений, что произошло или может произойти нарушение Контрагентом каких-либо положений Кодекса, </w:t>
      </w:r>
      <w:r w:rsidRPr="002208E6">
        <w:rPr>
          <w:rFonts w:ascii="Times New Roman" w:eastAsia="Times New Roman" w:hAnsi="Times New Roman" w:cs="Times New Roman"/>
          <w:iCs/>
          <w:sz w:val="26"/>
          <w:szCs w:val="26"/>
        </w:rPr>
        <w:t>ПАО «Башинформсвязь»</w:t>
      </w:r>
      <w:r w:rsidRPr="002208E6">
        <w:rPr>
          <w:rFonts w:ascii="Times New Roman" w:eastAsia="Times New Roman" w:hAnsi="Times New Roman" w:cs="Times New Roman"/>
          <w:sz w:val="26"/>
          <w:szCs w:val="26"/>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208E6" w:rsidRPr="002208E6" w:rsidRDefault="002208E6" w:rsidP="00DA0101">
      <w:pPr>
        <w:spacing w:after="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 xml:space="preserve">После письменного уведомления </w:t>
      </w:r>
      <w:r w:rsidRPr="002208E6">
        <w:rPr>
          <w:rFonts w:ascii="Times New Roman" w:eastAsia="Times New Roman" w:hAnsi="Times New Roman" w:cs="Times New Roman"/>
          <w:iCs/>
          <w:sz w:val="26"/>
          <w:szCs w:val="26"/>
        </w:rPr>
        <w:t xml:space="preserve">ПАО «Башинформсвязь» </w:t>
      </w:r>
      <w:r w:rsidRPr="002208E6">
        <w:rPr>
          <w:rFonts w:ascii="Times New Roman" w:eastAsia="Times New Roman" w:hAnsi="Times New Roman" w:cs="Times New Roman"/>
          <w:sz w:val="26"/>
          <w:szCs w:val="26"/>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208E6">
        <w:rPr>
          <w:rFonts w:ascii="Times New Roman" w:eastAsia="Times New Roman" w:hAnsi="Times New Roman" w:cs="Times New Roman"/>
          <w:b/>
          <w:bCs/>
          <w:sz w:val="26"/>
          <w:szCs w:val="26"/>
        </w:rPr>
        <w:t xml:space="preserve"> </w:t>
      </w:r>
      <w:r w:rsidRPr="002208E6">
        <w:rPr>
          <w:rFonts w:ascii="Times New Roman" w:eastAsia="Times New Roman" w:hAnsi="Times New Roman" w:cs="Times New Roman"/>
          <w:bCs/>
          <w:sz w:val="26"/>
          <w:szCs w:val="26"/>
        </w:rPr>
        <w:t>Это подтверждение должно быть направлено Контрагентом в течение десяти рабочих дней с даты направления письменного уведомления.</w:t>
      </w:r>
    </w:p>
    <w:p w:rsidR="002208E6" w:rsidRPr="002208E6" w:rsidRDefault="002208E6" w:rsidP="002208E6">
      <w:pPr>
        <w:spacing w:after="120" w:line="240" w:lineRule="auto"/>
        <w:ind w:firstLine="709"/>
        <w:jc w:val="both"/>
        <w:rPr>
          <w:rFonts w:ascii="Times New Roman" w:eastAsia="Times New Roman" w:hAnsi="Times New Roman" w:cs="Times New Roman"/>
          <w:sz w:val="26"/>
          <w:szCs w:val="26"/>
        </w:rPr>
      </w:pPr>
      <w:r w:rsidRPr="002208E6">
        <w:rPr>
          <w:rFonts w:ascii="Times New Roman" w:eastAsia="Times New Roman" w:hAnsi="Times New Roman" w:cs="Times New Roman"/>
          <w:sz w:val="26"/>
          <w:szCs w:val="26"/>
        </w:rPr>
        <w:t>Статья 2.</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893786">
        <w:rPr>
          <w:rFonts w:ascii="Times New Roman" w:eastAsia="Times New Roman" w:hAnsi="Times New Roman" w:cs="Times New Roman"/>
          <w:sz w:val="26"/>
          <w:szCs w:val="26"/>
          <w:lang w:eastAsia="ru-RU"/>
        </w:rPr>
        <w:t>Приложения</w:t>
      </w:r>
      <w:r w:rsidRPr="002208E6">
        <w:rPr>
          <w:rFonts w:ascii="Times New Roman" w:eastAsia="Times New Roman" w:hAnsi="Times New Roman" w:cs="Times New Roman"/>
          <w:sz w:val="26"/>
          <w:szCs w:val="26"/>
          <w:lang w:eastAsia="ru-RU"/>
        </w:rPr>
        <w:t xml:space="preserve"> срок подтверждения, что нарушения не произошло или не произойдет,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 xml:space="preserve">В случае расторжения Договора в соответствии с положениями настоящей статьи,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sz w:val="26"/>
          <w:szCs w:val="26"/>
          <w:lang w:eastAsia="ru-RU"/>
        </w:rPr>
        <w:t xml:space="preserve"> вправе требовать возмещения реального ущерба, возникшего в результате такого расторжения.</w:t>
      </w:r>
    </w:p>
    <w:p w:rsidR="002208E6" w:rsidRPr="002208E6" w:rsidRDefault="002208E6" w:rsidP="002208E6">
      <w:pPr>
        <w:spacing w:after="0" w:line="240" w:lineRule="auto"/>
        <w:ind w:firstLine="709"/>
        <w:jc w:val="both"/>
        <w:rPr>
          <w:rFonts w:ascii="Times New Roman" w:eastAsia="Times New Roman" w:hAnsi="Times New Roman" w:cs="Times New Roman"/>
          <w:sz w:val="26"/>
          <w:szCs w:val="26"/>
          <w:lang w:eastAsia="ru-RU"/>
        </w:rPr>
      </w:pPr>
      <w:r w:rsidRPr="002208E6">
        <w:rPr>
          <w:rFonts w:ascii="Times New Roman" w:eastAsia="Times New Roman" w:hAnsi="Times New Roman" w:cs="Times New Roman"/>
          <w:sz w:val="26"/>
          <w:szCs w:val="26"/>
          <w:lang w:eastAsia="ru-RU"/>
        </w:rPr>
        <w:t>Статья 3.</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color w:val="000000"/>
          <w:sz w:val="26"/>
          <w:szCs w:val="26"/>
          <w:lang w:eastAsia="ru-RU"/>
        </w:rPr>
        <w:t xml:space="preserve">В течение срока действия Договора </w:t>
      </w:r>
      <w:r w:rsidRPr="002208E6">
        <w:rPr>
          <w:rFonts w:ascii="Times New Roman" w:eastAsia="Times New Roman" w:hAnsi="Times New Roman" w:cs="Times New Roman"/>
          <w:iCs/>
          <w:sz w:val="26"/>
          <w:szCs w:val="26"/>
          <w:lang w:eastAsia="ru-RU"/>
        </w:rPr>
        <w:t>ПАО «Башинформсвязь»</w:t>
      </w:r>
      <w:r w:rsidRPr="002208E6">
        <w:rPr>
          <w:rFonts w:ascii="Times New Roman" w:eastAsia="Times New Roman" w:hAnsi="Times New Roman" w:cs="Times New Roman"/>
          <w:color w:val="000000"/>
          <w:sz w:val="26"/>
          <w:szCs w:val="26"/>
          <w:lang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208E6" w:rsidRPr="002208E6" w:rsidRDefault="002208E6" w:rsidP="002208E6">
      <w:pPr>
        <w:spacing w:after="0" w:line="240" w:lineRule="auto"/>
        <w:ind w:firstLine="709"/>
        <w:jc w:val="both"/>
        <w:rPr>
          <w:rFonts w:ascii="Times New Roman" w:eastAsia="Times New Roman" w:hAnsi="Times New Roman" w:cs="Times New Roman"/>
          <w:color w:val="000000"/>
          <w:sz w:val="26"/>
          <w:szCs w:val="26"/>
          <w:lang w:eastAsia="ru-RU"/>
        </w:rPr>
      </w:pPr>
      <w:r w:rsidRPr="002208E6">
        <w:rPr>
          <w:rFonts w:ascii="Times New Roman" w:eastAsia="Times New Roman" w:hAnsi="Times New Roman" w:cs="Times New Roman"/>
          <w:iCs/>
          <w:sz w:val="26"/>
          <w:szCs w:val="26"/>
          <w:lang w:eastAsia="ru-RU"/>
        </w:rPr>
        <w:lastRenderedPageBreak/>
        <w:t>ПАО «Башинформсвязь»</w:t>
      </w:r>
      <w:r w:rsidRPr="002208E6">
        <w:rPr>
          <w:rFonts w:ascii="Times New Roman" w:eastAsia="Times New Roman" w:hAnsi="Times New Roman" w:cs="Times New Roman"/>
          <w:color w:val="000000"/>
          <w:sz w:val="26"/>
          <w:szCs w:val="26"/>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550E8F" w:rsidRPr="003362CD" w:rsidTr="00DA0101">
        <w:trPr>
          <w:trHeight w:val="1884"/>
        </w:trPr>
        <w:tc>
          <w:tcPr>
            <w:tcW w:w="524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3E38FA"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tbl>
            <w:tblPr>
              <w:tblW w:w="1006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6"/>
              <w:gridCol w:w="4819"/>
            </w:tblGrid>
            <w:tr w:rsidR="003E38FA" w:rsidRPr="003362CD" w:rsidTr="00C87A85">
              <w:trPr>
                <w:trHeight w:val="1884"/>
              </w:trPr>
              <w:tc>
                <w:tcPr>
                  <w:tcW w:w="524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ЗАКАЗЧИК:</w:t>
                  </w: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hAnsi="Times New Roman" w:cs="Times New Roman"/>
                      <w:b/>
                      <w:sz w:val="24"/>
                      <w:szCs w:val="24"/>
                    </w:rPr>
                  </w:pPr>
                  <w:r w:rsidRPr="003362CD">
                    <w:rPr>
                      <w:rFonts w:ascii="Times New Roman" w:hAnsi="Times New Roman" w:cs="Times New Roman"/>
                      <w:b/>
                      <w:sz w:val="24"/>
                      <w:szCs w:val="24"/>
                    </w:rPr>
                    <w:t xml:space="preserve">Генеральный   директор  </w:t>
                  </w:r>
                </w:p>
                <w:p w:rsidR="003E38FA" w:rsidRPr="00292103" w:rsidRDefault="003E38FA" w:rsidP="003E38FA">
                  <w:pPr>
                    <w:spacing w:after="240" w:line="240" w:lineRule="auto"/>
                    <w:rPr>
                      <w:rFonts w:ascii="Times New Roman" w:hAnsi="Times New Roman" w:cs="Times New Roman"/>
                      <w:b/>
                      <w:sz w:val="24"/>
                      <w:szCs w:val="24"/>
                    </w:rPr>
                  </w:pPr>
                  <w:r w:rsidRPr="00292103">
                    <w:rPr>
                      <w:rFonts w:ascii="Times New Roman" w:hAnsi="Times New Roman" w:cs="Times New Roman"/>
                      <w:b/>
                      <w:sz w:val="24"/>
                      <w:szCs w:val="24"/>
                    </w:rPr>
                    <w:t xml:space="preserve">ПАО «Башинформсвязь»  </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hAnsi="Times New Roman" w:cs="Times New Roman"/>
                      <w:b/>
                      <w:sz w:val="24"/>
                      <w:szCs w:val="24"/>
                    </w:rPr>
                    <w:t>______________/</w:t>
                  </w:r>
                  <w:r w:rsidRPr="00550E8F">
                    <w:rPr>
                      <w:rFonts w:ascii="Times New Roman" w:hAnsi="Times New Roman" w:cs="Times New Roman"/>
                      <w:sz w:val="24"/>
                      <w:szCs w:val="24"/>
                    </w:rPr>
                    <w:t xml:space="preserve"> Алферов С. А</w:t>
                  </w:r>
                  <w:r>
                    <w:rPr>
                      <w:rFonts w:ascii="Times New Roman" w:hAnsi="Times New Roman" w:cs="Times New Roman"/>
                      <w:sz w:val="24"/>
                      <w:szCs w:val="24"/>
                    </w:rPr>
                    <w:t>.</w:t>
                  </w:r>
                  <w:r w:rsidRPr="00550E8F">
                    <w:rPr>
                      <w:rFonts w:ascii="Times New Roman" w:hAnsi="Times New Roman" w:cs="Times New Roman"/>
                      <w:sz w:val="24"/>
                      <w:szCs w:val="24"/>
                    </w:rPr>
                    <w:t xml:space="preserve"> </w:t>
                  </w:r>
                  <w:r w:rsidRPr="003362CD">
                    <w:rPr>
                      <w:rFonts w:ascii="Times New Roman" w:hAnsi="Times New Roman" w:cs="Times New Roman"/>
                      <w:b/>
                      <w:sz w:val="24"/>
                      <w:szCs w:val="24"/>
                    </w:rPr>
                    <w:t>/</w:t>
                  </w: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____ "_____________20</w:t>
                  </w:r>
                  <w:r w:rsidR="00D40734">
                    <w:rPr>
                      <w:rFonts w:ascii="Times New Roman" w:eastAsia="Times New Roman" w:hAnsi="Times New Roman" w:cs="Times New Roman"/>
                      <w:sz w:val="24"/>
                      <w:szCs w:val="24"/>
                      <w:lang w:eastAsia="ru-RU"/>
                    </w:rPr>
                    <w:t>20</w:t>
                  </w:r>
                  <w:r w:rsidRPr="003362CD">
                    <w:rPr>
                      <w:rFonts w:ascii="Times New Roman" w:eastAsia="Times New Roman" w:hAnsi="Times New Roman" w:cs="Times New Roman"/>
                      <w:sz w:val="24"/>
                      <w:szCs w:val="24"/>
                      <w:lang w:eastAsia="ru-RU"/>
                    </w:rPr>
                    <w:t>г.</w:t>
                  </w:r>
                </w:p>
                <w:p w:rsidR="003E38FA" w:rsidRPr="003362CD"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 xml:space="preserve">       </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sz w:val="24"/>
                      <w:szCs w:val="24"/>
                      <w:lang w:eastAsia="ru-RU"/>
                    </w:rPr>
                  </w:pPr>
                  <w:r w:rsidRPr="003362CD">
                    <w:rPr>
                      <w:rFonts w:ascii="Times New Roman" w:eastAsia="Times New Roman" w:hAnsi="Times New Roman" w:cs="Times New Roman"/>
                      <w:sz w:val="24"/>
                      <w:szCs w:val="24"/>
                      <w:lang w:eastAsia="ru-RU"/>
                    </w:rPr>
                    <w:t>М.П.</w:t>
                  </w:r>
                </w:p>
                <w:p w:rsidR="003E38FA" w:rsidRDefault="003E38FA"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p w:rsidR="00DB1643" w:rsidRPr="003362CD" w:rsidRDefault="00DB1643" w:rsidP="003E38FA">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Директор ООО "Паритет"                                                                                                                                                                                                                                                                                                </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proofErr w:type="spellStart"/>
                        <w:r w:rsidRPr="00856876">
                          <w:rPr>
                            <w:rFonts w:ascii="Times New Roman" w:eastAsia="Times New Roman" w:hAnsi="Times New Roman" w:cs="Times New Roman"/>
                          </w:rPr>
                          <w:t>Гаскаров</w:t>
                        </w:r>
                        <w:proofErr w:type="spellEnd"/>
                        <w:r w:rsidRPr="00856876">
                          <w:rPr>
                            <w:rFonts w:ascii="Times New Roman" w:eastAsia="Times New Roman" w:hAnsi="Times New Roman" w:cs="Times New Roman"/>
                          </w:rPr>
                          <w:t xml:space="preserve"> Ф.Д./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 _____ " ________________ 2019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3E38FA" w:rsidP="003E38FA">
                        <w:pPr>
                          <w:spacing w:after="0" w:line="240" w:lineRule="auto"/>
                          <w:rPr>
                            <w:rFonts w:ascii="Times New Roman" w:eastAsia="Times New Roman" w:hAnsi="Times New Roman" w:cs="Times New Roman"/>
                          </w:rPr>
                        </w:pPr>
                        <w:r w:rsidRPr="00856876">
                          <w:rPr>
                            <w:rFonts w:ascii="Times New Roman" w:eastAsia="Times New Roman" w:hAnsi="Times New Roman" w:cs="Times New Roman"/>
                          </w:rPr>
                          <w:t>м 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2120" w:type="dxa"/>
                        <w:gridSpan w:val="2"/>
                        <w:tcBorders>
                          <w:top w:val="nil"/>
                          <w:left w:val="nil"/>
                          <w:bottom w:val="nil"/>
                          <w:right w:val="nil"/>
                        </w:tcBorders>
                        <w:shd w:val="clear" w:color="auto" w:fill="auto"/>
                        <w:noWrap/>
                        <w:vAlign w:val="center"/>
                        <w:hideMark/>
                      </w:tcPr>
                      <w:p w:rsidR="003E38FA" w:rsidRPr="00856876" w:rsidRDefault="003E38FA" w:rsidP="003E38FA">
                        <w:pPr>
                          <w:spacing w:after="0" w:line="240" w:lineRule="auto"/>
                          <w:outlineLvl w:val="0"/>
                          <w:rPr>
                            <w:rFonts w:ascii="Times New Roman" w:eastAsia="Times New Roman" w:hAnsi="Times New Roman" w:cs="Times New Roman"/>
                            <w:color w:val="000000"/>
                          </w:rPr>
                        </w:pPr>
                        <w:r w:rsidRPr="00856876">
                          <w:rPr>
                            <w:rFonts w:ascii="Times New Roman" w:eastAsia="Times New Roman" w:hAnsi="Times New Roman" w:cs="Times New Roman"/>
                            <w:color w:val="000000"/>
                          </w:rPr>
                          <w:t xml:space="preserve">                                                                     </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p>
                    </w:tc>
                  </w:tr>
                </w:tbl>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Default="003E38FA" w:rsidP="003E38FA">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autoSpaceDE w:val="0"/>
                    <w:autoSpaceDN w:val="0"/>
                    <w:adjustRightInd w:val="0"/>
                    <w:spacing w:line="240" w:lineRule="auto"/>
                    <w:rPr>
                      <w:rFonts w:ascii="Times New Roman" w:hAnsi="Times New Roman" w:cs="Times New Roman"/>
                      <w:sz w:val="24"/>
                      <w:szCs w:val="24"/>
                    </w:rPr>
                  </w:pPr>
                </w:p>
              </w:tc>
            </w:tr>
          </w:tbl>
          <w:p w:rsidR="003E38FA" w:rsidRPr="003362CD" w:rsidRDefault="003E38FA" w:rsidP="00C24E75">
            <w:pPr>
              <w:widowControl w:val="0"/>
              <w:autoSpaceDE w:val="0"/>
              <w:autoSpaceDN w:val="0"/>
              <w:adjustRightInd w:val="0"/>
              <w:spacing w:after="0" w:line="240" w:lineRule="auto"/>
              <w:ind w:right="8"/>
              <w:jc w:val="both"/>
              <w:rPr>
                <w:rFonts w:ascii="Times New Roman" w:eastAsia="Times New Roman" w:hAnsi="Times New Roman" w:cs="Times New Roman"/>
                <w:b/>
                <w:sz w:val="24"/>
                <w:szCs w:val="24"/>
                <w:lang w:eastAsia="ru-RU"/>
              </w:rPr>
            </w:pPr>
          </w:p>
        </w:tc>
        <w:tc>
          <w:tcPr>
            <w:tcW w:w="481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50E8F" w:rsidRPr="003362CD" w:rsidRDefault="00550E8F" w:rsidP="00C24E75">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3E38FA" w:rsidRPr="003362CD" w:rsidRDefault="003E38FA" w:rsidP="003E38FA">
            <w:pPr>
              <w:widowControl w:val="0"/>
              <w:autoSpaceDE w:val="0"/>
              <w:autoSpaceDN w:val="0"/>
              <w:adjustRightInd w:val="0"/>
              <w:spacing w:after="0" w:line="240" w:lineRule="auto"/>
              <w:ind w:right="8"/>
              <w:rPr>
                <w:rFonts w:ascii="Times New Roman" w:eastAsia="Times New Roman" w:hAnsi="Times New Roman" w:cs="Times New Roman"/>
                <w:b/>
                <w:sz w:val="24"/>
                <w:szCs w:val="24"/>
                <w:lang w:eastAsia="ru-RU"/>
              </w:rPr>
            </w:pPr>
            <w:r w:rsidRPr="003362CD">
              <w:rPr>
                <w:rFonts w:ascii="Times New Roman" w:eastAsia="Times New Roman" w:hAnsi="Times New Roman" w:cs="Times New Roman"/>
                <w:b/>
                <w:sz w:val="24"/>
                <w:szCs w:val="24"/>
                <w:lang w:eastAsia="ru-RU"/>
              </w:rPr>
              <w:t>ПОДРЯДЧИК:</w:t>
            </w:r>
          </w:p>
          <w:tbl>
            <w:tblPr>
              <w:tblpPr w:leftFromText="180" w:rightFromText="180" w:vertAnchor="text" w:horzAnchor="margin" w:tblpY="223"/>
              <w:tblOverlap w:val="never"/>
              <w:tblW w:w="5720" w:type="dxa"/>
              <w:tblLayout w:type="fixed"/>
              <w:tblLook w:val="04A0" w:firstRow="1" w:lastRow="0" w:firstColumn="1" w:lastColumn="0" w:noHBand="0" w:noVBand="1"/>
            </w:tblPr>
            <w:tblGrid>
              <w:gridCol w:w="580"/>
              <w:gridCol w:w="1540"/>
              <w:gridCol w:w="3600"/>
            </w:tblGrid>
            <w:tr w:rsidR="003E38FA" w:rsidRPr="00856876" w:rsidTr="00C87A85">
              <w:trPr>
                <w:trHeight w:val="509"/>
              </w:trPr>
              <w:tc>
                <w:tcPr>
                  <w:tcW w:w="5720" w:type="dxa"/>
                  <w:gridSpan w:val="3"/>
                  <w:vMerge w:val="restart"/>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r w:rsidRPr="00856876">
                    <w:rPr>
                      <w:rFonts w:ascii="Times New Roman" w:eastAsia="Times New Roman" w:hAnsi="Times New Roman" w:cs="Times New Roman"/>
                    </w:rPr>
                    <w:t xml:space="preserve"> </w:t>
                  </w:r>
                  <w:r w:rsidR="00851E28">
                    <w:rPr>
                      <w:rFonts w:ascii="Times New Roman" w:eastAsia="Times New Roman" w:hAnsi="Times New Roman" w:cs="Times New Roman"/>
                    </w:rPr>
                    <w:t>___</w:t>
                  </w:r>
                  <w:r>
                    <w:rPr>
                      <w:rFonts w:ascii="Times New Roman" w:eastAsia="Times New Roman" w:hAnsi="Times New Roman" w:cs="Times New Roman"/>
                    </w:rPr>
                    <w:t>__</w:t>
                  </w:r>
                  <w:r w:rsidRPr="00856876">
                    <w:rPr>
                      <w:rFonts w:ascii="Times New Roman" w:eastAsia="Times New Roman" w:hAnsi="Times New Roman" w:cs="Times New Roman"/>
                    </w:rPr>
                    <w:t xml:space="preserve">________/ </w:t>
                  </w:r>
                  <w:r w:rsidR="00851E28">
                    <w:rPr>
                      <w:rFonts w:ascii="Times New Roman" w:eastAsia="Times New Roman" w:hAnsi="Times New Roman" w:cs="Times New Roman"/>
                    </w:rPr>
                    <w:t>________/</w:t>
                  </w:r>
                  <w:r w:rsidRPr="00856876">
                    <w:rPr>
                      <w:rFonts w:ascii="Times New Roman" w:eastAsia="Times New Roman" w:hAnsi="Times New Roman" w:cs="Times New Roman"/>
                    </w:rPr>
                    <w:t xml:space="preserve">   </w:t>
                  </w:r>
                </w:p>
              </w:tc>
            </w:tr>
            <w:tr w:rsidR="003E38FA" w:rsidRPr="00856876" w:rsidTr="00C87A85">
              <w:trPr>
                <w:trHeight w:val="915"/>
              </w:trPr>
              <w:tc>
                <w:tcPr>
                  <w:tcW w:w="5720" w:type="dxa"/>
                  <w:gridSpan w:val="3"/>
                  <w:vMerge/>
                  <w:tcBorders>
                    <w:top w:val="nil"/>
                    <w:left w:val="nil"/>
                    <w:bottom w:val="nil"/>
                    <w:right w:val="nil"/>
                  </w:tcBorders>
                  <w:vAlign w:val="center"/>
                  <w:hideMark/>
                </w:tcPr>
                <w:p w:rsidR="003E38FA" w:rsidRPr="00856876" w:rsidRDefault="003E38FA" w:rsidP="003E38FA">
                  <w:pPr>
                    <w:spacing w:after="0" w:line="240" w:lineRule="auto"/>
                    <w:rPr>
                      <w:rFonts w:ascii="Times New Roman" w:eastAsia="Times New Roman" w:hAnsi="Times New Roman" w:cs="Times New Roman"/>
                    </w:rPr>
                  </w:pPr>
                </w:p>
              </w:tc>
            </w:tr>
            <w:tr w:rsidR="003E38FA" w:rsidRPr="00856876" w:rsidTr="00C87A85">
              <w:trPr>
                <w:trHeight w:val="300"/>
              </w:trPr>
              <w:tc>
                <w:tcPr>
                  <w:tcW w:w="58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outlineLvl w:val="0"/>
                    <w:rPr>
                      <w:rFonts w:ascii="Times New Roman" w:eastAsia="Times New Roman" w:hAnsi="Times New Roman" w:cs="Times New Roman"/>
                    </w:rPr>
                  </w:pPr>
                </w:p>
              </w:tc>
              <w:tc>
                <w:tcPr>
                  <w:tcW w:w="154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c>
                <w:tcPr>
                  <w:tcW w:w="3600" w:type="dxa"/>
                  <w:tcBorders>
                    <w:top w:val="nil"/>
                    <w:left w:val="nil"/>
                    <w:bottom w:val="nil"/>
                    <w:right w:val="nil"/>
                  </w:tcBorders>
                  <w:shd w:val="clear" w:color="auto" w:fill="auto"/>
                  <w:vAlign w:val="bottom"/>
                  <w:hideMark/>
                </w:tcPr>
                <w:p w:rsidR="003E38FA" w:rsidRPr="00856876" w:rsidRDefault="003E38FA" w:rsidP="003E38FA">
                  <w:pPr>
                    <w:spacing w:after="0" w:line="240" w:lineRule="auto"/>
                    <w:rPr>
                      <w:rFonts w:ascii="Times New Roman" w:eastAsia="Times New Roman" w:hAnsi="Times New Roman" w:cs="Times New Roman"/>
                      <w:sz w:val="20"/>
                      <w:szCs w:val="20"/>
                    </w:rPr>
                  </w:pPr>
                </w:p>
              </w:tc>
            </w:tr>
            <w:tr w:rsidR="003E38FA" w:rsidRPr="00856876" w:rsidTr="00C87A85">
              <w:trPr>
                <w:trHeight w:val="300"/>
              </w:trPr>
              <w:tc>
                <w:tcPr>
                  <w:tcW w:w="5720" w:type="dxa"/>
                  <w:gridSpan w:val="3"/>
                  <w:tcBorders>
                    <w:top w:val="nil"/>
                    <w:left w:val="nil"/>
                    <w:bottom w:val="nil"/>
                    <w:right w:val="nil"/>
                  </w:tcBorders>
                  <w:shd w:val="clear" w:color="auto" w:fill="auto"/>
                  <w:noWrap/>
                  <w:vAlign w:val="bottom"/>
                  <w:hideMark/>
                </w:tcPr>
                <w:p w:rsidR="003E38FA" w:rsidRPr="00851E28" w:rsidRDefault="003E38FA" w:rsidP="003E38FA">
                  <w:pPr>
                    <w:spacing w:after="0" w:line="240" w:lineRule="auto"/>
                    <w:rPr>
                      <w:rFonts w:ascii="Times New Roman" w:eastAsia="Times New Roman" w:hAnsi="Times New Roman" w:cs="Times New Roman"/>
                      <w:sz w:val="24"/>
                    </w:rPr>
                  </w:pPr>
                </w:p>
                <w:p w:rsidR="003E38FA" w:rsidRPr="00851E28" w:rsidRDefault="003E38FA" w:rsidP="003E38FA">
                  <w:pPr>
                    <w:spacing w:after="0" w:line="240" w:lineRule="auto"/>
                    <w:rPr>
                      <w:rFonts w:ascii="Times New Roman" w:eastAsia="Times New Roman" w:hAnsi="Times New Roman" w:cs="Times New Roman"/>
                      <w:sz w:val="24"/>
                    </w:rPr>
                  </w:pPr>
                  <w:r w:rsidRPr="00851E28">
                    <w:rPr>
                      <w:rFonts w:ascii="Times New Roman" w:eastAsia="Times New Roman" w:hAnsi="Times New Roman" w:cs="Times New Roman"/>
                      <w:sz w:val="24"/>
                    </w:rPr>
                    <w:t>" _____ " ________________ 20</w:t>
                  </w:r>
                  <w:r w:rsidR="00D40734" w:rsidRPr="00851E28">
                    <w:rPr>
                      <w:rFonts w:ascii="Times New Roman" w:eastAsia="Times New Roman" w:hAnsi="Times New Roman" w:cs="Times New Roman"/>
                      <w:sz w:val="24"/>
                    </w:rPr>
                    <w:t>20</w:t>
                  </w:r>
                  <w:r w:rsidRPr="00851E28">
                    <w:rPr>
                      <w:rFonts w:ascii="Times New Roman" w:eastAsia="Times New Roman" w:hAnsi="Times New Roman" w:cs="Times New Roman"/>
                      <w:sz w:val="24"/>
                    </w:rPr>
                    <w:t xml:space="preserve"> г.</w:t>
                  </w:r>
                </w:p>
              </w:tc>
            </w:tr>
            <w:tr w:rsidR="003E38FA" w:rsidRPr="00856876" w:rsidTr="00C87A85">
              <w:trPr>
                <w:trHeight w:val="300"/>
              </w:trPr>
              <w:tc>
                <w:tcPr>
                  <w:tcW w:w="580" w:type="dxa"/>
                  <w:tcBorders>
                    <w:top w:val="nil"/>
                    <w:left w:val="nil"/>
                    <w:bottom w:val="nil"/>
                    <w:right w:val="nil"/>
                  </w:tcBorders>
                  <w:shd w:val="clear" w:color="auto" w:fill="auto"/>
                  <w:noWrap/>
                  <w:hideMark/>
                </w:tcPr>
                <w:p w:rsidR="003E38FA" w:rsidRPr="00856876" w:rsidRDefault="003E38FA" w:rsidP="003E38FA">
                  <w:pPr>
                    <w:spacing w:after="0" w:line="240" w:lineRule="auto"/>
                    <w:rPr>
                      <w:rFonts w:ascii="Times New Roman" w:eastAsia="Times New Roman" w:hAnsi="Times New Roman" w:cs="Times New Roman"/>
                    </w:rPr>
                  </w:pPr>
                </w:p>
              </w:tc>
              <w:tc>
                <w:tcPr>
                  <w:tcW w:w="1540" w:type="dxa"/>
                  <w:tcBorders>
                    <w:top w:val="nil"/>
                    <w:left w:val="nil"/>
                    <w:bottom w:val="nil"/>
                    <w:right w:val="nil"/>
                  </w:tcBorders>
                  <w:shd w:val="clear" w:color="auto" w:fill="auto"/>
                  <w:noWrap/>
                  <w:hideMark/>
                </w:tcPr>
                <w:p w:rsidR="003E38FA" w:rsidRDefault="003E38FA" w:rsidP="003E38FA">
                  <w:pPr>
                    <w:spacing w:after="0" w:line="240" w:lineRule="auto"/>
                    <w:rPr>
                      <w:rFonts w:ascii="Times New Roman" w:eastAsia="Times New Roman" w:hAnsi="Times New Roman" w:cs="Times New Roman"/>
                    </w:rPr>
                  </w:pPr>
                </w:p>
                <w:p w:rsidR="003E38FA" w:rsidRPr="00856876" w:rsidRDefault="00851E28" w:rsidP="003E38FA">
                  <w:pPr>
                    <w:spacing w:after="0" w:line="240" w:lineRule="auto"/>
                    <w:rPr>
                      <w:rFonts w:ascii="Times New Roman" w:eastAsia="Times New Roman" w:hAnsi="Times New Roman" w:cs="Times New Roman"/>
                    </w:rPr>
                  </w:pPr>
                  <w:r>
                    <w:rPr>
                      <w:rFonts w:ascii="Times New Roman" w:eastAsia="Times New Roman" w:hAnsi="Times New Roman" w:cs="Times New Roman"/>
                    </w:rPr>
                    <w:t>М.П.</w:t>
                  </w:r>
                </w:p>
              </w:tc>
              <w:tc>
                <w:tcPr>
                  <w:tcW w:w="3600" w:type="dxa"/>
                  <w:tcBorders>
                    <w:top w:val="nil"/>
                    <w:left w:val="nil"/>
                    <w:bottom w:val="nil"/>
                    <w:right w:val="nil"/>
                  </w:tcBorders>
                  <w:shd w:val="clear" w:color="auto" w:fill="auto"/>
                  <w:hideMark/>
                </w:tcPr>
                <w:p w:rsidR="003E38FA" w:rsidRPr="00856876" w:rsidRDefault="003E38FA" w:rsidP="003E38FA">
                  <w:pPr>
                    <w:spacing w:after="0" w:line="240" w:lineRule="auto"/>
                    <w:rPr>
                      <w:rFonts w:ascii="Times New Roman" w:eastAsia="Times New Roman" w:hAnsi="Times New Roman" w:cs="Times New Roman"/>
                    </w:rPr>
                  </w:pPr>
                </w:p>
              </w:tc>
            </w:tr>
          </w:tbl>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Default="00550E8F" w:rsidP="00C24E75">
            <w:pPr>
              <w:autoSpaceDE w:val="0"/>
              <w:autoSpaceDN w:val="0"/>
              <w:adjustRightInd w:val="0"/>
              <w:spacing w:line="240" w:lineRule="auto"/>
              <w:rPr>
                <w:rFonts w:ascii="Times New Roman" w:hAnsi="Times New Roman" w:cs="Times New Roman"/>
                <w:sz w:val="24"/>
                <w:szCs w:val="24"/>
              </w:rPr>
            </w:pPr>
          </w:p>
          <w:p w:rsidR="00550E8F" w:rsidRPr="003362CD" w:rsidRDefault="00550E8F" w:rsidP="00C24E75">
            <w:pPr>
              <w:autoSpaceDE w:val="0"/>
              <w:autoSpaceDN w:val="0"/>
              <w:adjustRightInd w:val="0"/>
              <w:spacing w:line="240" w:lineRule="auto"/>
              <w:rPr>
                <w:rFonts w:ascii="Times New Roman" w:hAnsi="Times New Roman" w:cs="Times New Roman"/>
                <w:sz w:val="24"/>
                <w:szCs w:val="24"/>
              </w:rPr>
            </w:pPr>
          </w:p>
        </w:tc>
      </w:tr>
    </w:tbl>
    <w:p w:rsidR="00DB1643" w:rsidRDefault="00DB1643" w:rsidP="00A6663F">
      <w:pPr>
        <w:tabs>
          <w:tab w:val="left" w:pos="0"/>
        </w:tabs>
        <w:jc w:val="center"/>
        <w:rPr>
          <w:rFonts w:ascii="Times New Roman" w:eastAsia="Times New Roman" w:hAnsi="Times New Roman" w:cs="Times New Roman"/>
          <w:b/>
          <w:sz w:val="24"/>
          <w:szCs w:val="24"/>
          <w:lang w:eastAsia="ru-RU"/>
        </w:rPr>
      </w:pPr>
    </w:p>
    <w:p w:rsidR="00DB1643" w:rsidRDefault="00DB1643" w:rsidP="00A6663F">
      <w:pPr>
        <w:tabs>
          <w:tab w:val="left" w:pos="0"/>
        </w:tabs>
        <w:jc w:val="center"/>
        <w:rPr>
          <w:rFonts w:ascii="Times New Roman" w:eastAsia="Times New Roman" w:hAnsi="Times New Roman" w:cs="Times New Roman"/>
          <w:b/>
          <w:sz w:val="24"/>
          <w:szCs w:val="24"/>
          <w:lang w:eastAsia="ru-RU"/>
        </w:rPr>
      </w:pPr>
    </w:p>
    <w:p w:rsidR="00DB1643" w:rsidRDefault="00DB1643" w:rsidP="00A6663F">
      <w:pPr>
        <w:tabs>
          <w:tab w:val="left" w:pos="0"/>
        </w:tabs>
        <w:jc w:val="center"/>
        <w:rPr>
          <w:rFonts w:ascii="Times New Roman" w:eastAsia="Times New Roman" w:hAnsi="Times New Roman" w:cs="Times New Roman"/>
          <w:b/>
          <w:sz w:val="24"/>
          <w:szCs w:val="24"/>
          <w:lang w:eastAsia="ru-RU"/>
        </w:rPr>
      </w:pPr>
    </w:p>
    <w:p w:rsidR="00DB1643" w:rsidRDefault="00DB1643" w:rsidP="00A6663F">
      <w:pPr>
        <w:tabs>
          <w:tab w:val="left" w:pos="0"/>
        </w:tabs>
        <w:jc w:val="center"/>
        <w:rPr>
          <w:rFonts w:ascii="Times New Roman" w:eastAsia="Times New Roman" w:hAnsi="Times New Roman" w:cs="Times New Roman"/>
          <w:b/>
          <w:sz w:val="24"/>
          <w:szCs w:val="24"/>
          <w:lang w:eastAsia="ru-RU"/>
        </w:rPr>
      </w:pPr>
    </w:p>
    <w:p w:rsidR="00DB1643" w:rsidRDefault="00DB1643" w:rsidP="00A6663F">
      <w:pPr>
        <w:tabs>
          <w:tab w:val="left" w:pos="0"/>
        </w:tabs>
        <w:jc w:val="center"/>
        <w:rPr>
          <w:rFonts w:ascii="Times New Roman" w:eastAsia="Times New Roman" w:hAnsi="Times New Roman" w:cs="Times New Roman"/>
          <w:b/>
          <w:sz w:val="24"/>
          <w:szCs w:val="24"/>
          <w:lang w:eastAsia="ru-RU"/>
        </w:rPr>
      </w:pPr>
    </w:p>
    <w:p w:rsidR="00DB1643" w:rsidRDefault="00DB1643" w:rsidP="00A6663F">
      <w:pPr>
        <w:tabs>
          <w:tab w:val="left" w:pos="0"/>
        </w:tabs>
        <w:jc w:val="center"/>
        <w:rPr>
          <w:rFonts w:ascii="Times New Roman" w:eastAsia="Times New Roman" w:hAnsi="Times New Roman" w:cs="Times New Roman"/>
          <w:b/>
          <w:sz w:val="24"/>
          <w:szCs w:val="24"/>
          <w:lang w:eastAsia="ru-RU"/>
        </w:rPr>
      </w:pPr>
    </w:p>
    <w:p w:rsidR="00DB1643" w:rsidRDefault="00DB1643" w:rsidP="00A6663F">
      <w:pPr>
        <w:tabs>
          <w:tab w:val="left" w:pos="0"/>
        </w:tabs>
        <w:jc w:val="center"/>
        <w:rPr>
          <w:rFonts w:ascii="Times New Roman" w:eastAsia="Times New Roman" w:hAnsi="Times New Roman" w:cs="Times New Roman"/>
          <w:b/>
          <w:sz w:val="24"/>
          <w:szCs w:val="24"/>
          <w:lang w:eastAsia="ru-RU"/>
        </w:rPr>
      </w:pPr>
    </w:p>
    <w:p w:rsidR="00DB1643" w:rsidRDefault="00DB1643" w:rsidP="00A6663F">
      <w:pPr>
        <w:tabs>
          <w:tab w:val="left" w:pos="0"/>
        </w:tabs>
        <w:jc w:val="center"/>
        <w:rPr>
          <w:rFonts w:ascii="Times New Roman" w:eastAsia="Times New Roman" w:hAnsi="Times New Roman" w:cs="Times New Roman"/>
          <w:b/>
          <w:sz w:val="24"/>
          <w:szCs w:val="24"/>
          <w:lang w:eastAsia="ru-RU"/>
        </w:rPr>
      </w:pPr>
    </w:p>
    <w:p w:rsidR="00DB1643" w:rsidRDefault="00DB1643" w:rsidP="00DB1643">
      <w:pPr>
        <w:widowControl w:val="0"/>
        <w:suppressAutoHyphens/>
        <w:spacing w:before="60" w:after="0" w:line="240" w:lineRule="auto"/>
        <w:jc w:val="both"/>
        <w:rPr>
          <w:rFonts w:ascii="Times New Roman" w:eastAsia="Times New Roman" w:hAnsi="Times New Roman" w:cs="Times New Roman"/>
          <w:sz w:val="24"/>
          <w:szCs w:val="24"/>
          <w:lang w:eastAsia="ru-RU"/>
        </w:rPr>
      </w:pPr>
    </w:p>
    <w:p w:rsidR="00DB1643" w:rsidRDefault="00DB1643" w:rsidP="00DB1643">
      <w:pPr>
        <w:widowControl w:val="0"/>
        <w:suppressAutoHyphens/>
        <w:spacing w:before="60" w:after="0" w:line="240" w:lineRule="auto"/>
        <w:jc w:val="both"/>
        <w:rPr>
          <w:rFonts w:ascii="Times New Roman" w:eastAsia="Times New Roman" w:hAnsi="Times New Roman" w:cs="Times New Roman"/>
          <w:sz w:val="24"/>
          <w:szCs w:val="24"/>
          <w:lang w:eastAsia="ru-RU"/>
        </w:rPr>
      </w:pPr>
      <w:r w:rsidRPr="00E94801">
        <w:rPr>
          <w:rFonts w:ascii="Times New Roman" w:eastAsia="Times New Roman" w:hAnsi="Times New Roman" w:cs="Times New Roman"/>
          <w:sz w:val="24"/>
          <w:szCs w:val="24"/>
          <w:lang w:eastAsia="ru-RU"/>
        </w:rPr>
        <w:t>Приложение №</w:t>
      </w:r>
      <w:r>
        <w:rPr>
          <w:rFonts w:ascii="Times New Roman" w:eastAsia="Times New Roman" w:hAnsi="Times New Roman" w:cs="Times New Roman"/>
          <w:sz w:val="24"/>
          <w:szCs w:val="24"/>
          <w:lang w:eastAsia="ru-RU"/>
        </w:rPr>
        <w:t xml:space="preserve"> </w:t>
      </w:r>
      <w:r w:rsidRPr="00E94801">
        <w:rPr>
          <w:rFonts w:ascii="Times New Roman" w:eastAsia="Times New Roman" w:hAnsi="Times New Roman" w:cs="Times New Roman"/>
          <w:sz w:val="24"/>
          <w:szCs w:val="24"/>
          <w:lang w:eastAsia="ru-RU"/>
        </w:rPr>
        <w:t xml:space="preserve">5 </w:t>
      </w:r>
      <w:r>
        <w:rPr>
          <w:rFonts w:ascii="Times New Roman" w:eastAsia="Times New Roman" w:hAnsi="Times New Roman" w:cs="Times New Roman"/>
          <w:bCs/>
          <w:sz w:val="24"/>
          <w:szCs w:val="24"/>
          <w:lang w:eastAsia="ru-RU"/>
        </w:rPr>
        <w:t>к Договору -</w:t>
      </w:r>
      <w:r w:rsidRPr="003362CD">
        <w:rPr>
          <w:rFonts w:ascii="Times New Roman" w:eastAsia="Times New Roman" w:hAnsi="Times New Roman" w:cs="Times New Roman"/>
          <w:sz w:val="24"/>
          <w:szCs w:val="24"/>
          <w:lang w:eastAsia="ru-RU"/>
        </w:rPr>
        <w:t xml:space="preserve"> </w:t>
      </w:r>
      <w:r w:rsidRPr="0010287A">
        <w:rPr>
          <w:rFonts w:ascii="Times New Roman" w:eastAsia="Times New Roman" w:hAnsi="Times New Roman" w:cs="Times New Roman"/>
          <w:sz w:val="24"/>
          <w:szCs w:val="24"/>
          <w:lang w:eastAsia="ru-RU"/>
        </w:rPr>
        <w:t>Перечень объектов</w:t>
      </w:r>
      <w:r>
        <w:rPr>
          <w:rFonts w:ascii="Times New Roman" w:eastAsia="Times New Roman" w:hAnsi="Times New Roman" w:cs="Times New Roman"/>
          <w:sz w:val="24"/>
          <w:szCs w:val="24"/>
          <w:lang w:eastAsia="ru-RU"/>
        </w:rPr>
        <w:t>, представлено в отдельном файле «</w:t>
      </w:r>
      <w:r w:rsidRPr="0010287A">
        <w:rPr>
          <w:rFonts w:ascii="Times New Roman" w:eastAsia="Times New Roman" w:hAnsi="Times New Roman" w:cs="Times New Roman"/>
          <w:sz w:val="24"/>
          <w:szCs w:val="24"/>
          <w:lang w:eastAsia="ru-RU"/>
        </w:rPr>
        <w:t>Приложение №5 к проекту договора - Перечень объектов</w:t>
      </w:r>
      <w:r>
        <w:rPr>
          <w:rFonts w:ascii="Times New Roman" w:eastAsia="Times New Roman" w:hAnsi="Times New Roman" w:cs="Times New Roman"/>
          <w:sz w:val="24"/>
          <w:szCs w:val="24"/>
          <w:lang w:eastAsia="ru-RU"/>
        </w:rPr>
        <w:t>».</w:t>
      </w:r>
    </w:p>
    <w:p w:rsidR="00DB1643" w:rsidRDefault="00DB1643" w:rsidP="00DB1643">
      <w:pPr>
        <w:tabs>
          <w:tab w:val="left" w:pos="0"/>
        </w:tabs>
        <w:rPr>
          <w:rFonts w:ascii="Times New Roman" w:eastAsia="Times New Roman" w:hAnsi="Times New Roman" w:cs="Times New Roman"/>
          <w:b/>
          <w:sz w:val="24"/>
          <w:szCs w:val="24"/>
          <w:lang w:eastAsia="ru-RU"/>
        </w:rPr>
      </w:pPr>
    </w:p>
    <w:p w:rsidR="002208E6" w:rsidRPr="002208E6" w:rsidRDefault="00550E8F" w:rsidP="00A6663F">
      <w:pPr>
        <w:tabs>
          <w:tab w:val="left" w:pos="0"/>
        </w:tabs>
        <w:jc w:val="center"/>
        <w:rPr>
          <w:rFonts w:ascii="Times New Roman" w:eastAsia="Calibri" w:hAnsi="Times New Roman" w:cs="Times New Roman"/>
          <w:b/>
          <w:lang w:eastAsia="ru-RU"/>
        </w:rPr>
      </w:pPr>
      <w:r>
        <w:rPr>
          <w:rFonts w:ascii="Times New Roman" w:eastAsia="Times New Roman" w:hAnsi="Times New Roman" w:cs="Times New Roman"/>
          <w:b/>
          <w:sz w:val="24"/>
          <w:szCs w:val="24"/>
          <w:lang w:eastAsia="ru-RU"/>
        </w:rPr>
        <w:t xml:space="preserve"> </w:t>
      </w:r>
    </w:p>
    <w:sectPr w:rsidR="002208E6" w:rsidRPr="002208E6" w:rsidSect="00212D61">
      <w:pgSz w:w="11906" w:h="16838" w:code="9"/>
      <w:pgMar w:top="992"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Calibri"/>
    <w:panose1 w:val="00000000000000000000"/>
    <w:charset w:val="CC"/>
    <w:family w:val="auto"/>
    <w:notTrueType/>
    <w:pitch w:val="default"/>
    <w:sig w:usb0="00000201" w:usb1="00000000" w:usb2="00000000" w:usb3="00000000" w:csb0="00000004" w:csb1="00000000"/>
  </w:font>
  <w:font w:name="TimesNewRomanPSMT">
    <w:altName w:val="Calibri"/>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F5E96"/>
    <w:multiLevelType w:val="hybridMultilevel"/>
    <w:tmpl w:val="E3281530"/>
    <w:lvl w:ilvl="0" w:tplc="C3D2D098">
      <w:start w:val="10"/>
      <w:numFmt w:val="decimal"/>
      <w:lvlText w:val="%1."/>
      <w:lvlJc w:val="left"/>
      <w:pPr>
        <w:ind w:left="5540" w:hanging="360"/>
      </w:pPr>
    </w:lvl>
    <w:lvl w:ilvl="1" w:tplc="04190019">
      <w:start w:val="1"/>
      <w:numFmt w:val="lowerLetter"/>
      <w:lvlText w:val="%2."/>
      <w:lvlJc w:val="left"/>
      <w:pPr>
        <w:ind w:left="6260" w:hanging="360"/>
      </w:pPr>
    </w:lvl>
    <w:lvl w:ilvl="2" w:tplc="0419001B">
      <w:start w:val="1"/>
      <w:numFmt w:val="lowerRoman"/>
      <w:lvlText w:val="%3."/>
      <w:lvlJc w:val="right"/>
      <w:pPr>
        <w:ind w:left="6980" w:hanging="180"/>
      </w:pPr>
    </w:lvl>
    <w:lvl w:ilvl="3" w:tplc="0419000F">
      <w:start w:val="1"/>
      <w:numFmt w:val="decimal"/>
      <w:lvlText w:val="%4."/>
      <w:lvlJc w:val="left"/>
      <w:pPr>
        <w:ind w:left="7700" w:hanging="360"/>
      </w:pPr>
    </w:lvl>
    <w:lvl w:ilvl="4" w:tplc="04190019">
      <w:start w:val="1"/>
      <w:numFmt w:val="lowerLetter"/>
      <w:lvlText w:val="%5."/>
      <w:lvlJc w:val="left"/>
      <w:pPr>
        <w:ind w:left="8420" w:hanging="360"/>
      </w:pPr>
    </w:lvl>
    <w:lvl w:ilvl="5" w:tplc="0419001B">
      <w:start w:val="1"/>
      <w:numFmt w:val="lowerRoman"/>
      <w:lvlText w:val="%6."/>
      <w:lvlJc w:val="right"/>
      <w:pPr>
        <w:ind w:left="9140" w:hanging="180"/>
      </w:pPr>
    </w:lvl>
    <w:lvl w:ilvl="6" w:tplc="0419000F">
      <w:start w:val="1"/>
      <w:numFmt w:val="decimal"/>
      <w:lvlText w:val="%7."/>
      <w:lvlJc w:val="left"/>
      <w:pPr>
        <w:ind w:left="9860" w:hanging="360"/>
      </w:pPr>
    </w:lvl>
    <w:lvl w:ilvl="7" w:tplc="04190019">
      <w:start w:val="1"/>
      <w:numFmt w:val="lowerLetter"/>
      <w:lvlText w:val="%8."/>
      <w:lvlJc w:val="left"/>
      <w:pPr>
        <w:ind w:left="10580" w:hanging="360"/>
      </w:pPr>
    </w:lvl>
    <w:lvl w:ilvl="8" w:tplc="0419001B">
      <w:start w:val="1"/>
      <w:numFmt w:val="lowerRoman"/>
      <w:lvlText w:val="%9."/>
      <w:lvlJc w:val="right"/>
      <w:pPr>
        <w:ind w:left="11300" w:hanging="180"/>
      </w:pPr>
    </w:lvl>
  </w:abstractNum>
  <w:abstractNum w:abstractNumId="1" w15:restartNumberingAfterBreak="0">
    <w:nsid w:val="3FCE1493"/>
    <w:multiLevelType w:val="hybridMultilevel"/>
    <w:tmpl w:val="3A5E7A84"/>
    <w:lvl w:ilvl="0" w:tplc="7E68DB6C">
      <w:start w:val="8"/>
      <w:numFmt w:val="decimal"/>
      <w:lvlText w:val="%1."/>
      <w:lvlJc w:val="left"/>
      <w:pPr>
        <w:ind w:left="5180" w:hanging="360"/>
      </w:pPr>
    </w:lvl>
    <w:lvl w:ilvl="1" w:tplc="04190019">
      <w:start w:val="1"/>
      <w:numFmt w:val="lowerLetter"/>
      <w:lvlText w:val="%2."/>
      <w:lvlJc w:val="left"/>
      <w:pPr>
        <w:ind w:left="2924" w:hanging="360"/>
      </w:pPr>
    </w:lvl>
    <w:lvl w:ilvl="2" w:tplc="0419001B">
      <w:start w:val="1"/>
      <w:numFmt w:val="lowerRoman"/>
      <w:lvlText w:val="%3."/>
      <w:lvlJc w:val="right"/>
      <w:pPr>
        <w:ind w:left="3644" w:hanging="180"/>
      </w:pPr>
    </w:lvl>
    <w:lvl w:ilvl="3" w:tplc="0419000F">
      <w:start w:val="1"/>
      <w:numFmt w:val="decimal"/>
      <w:lvlText w:val="%4."/>
      <w:lvlJc w:val="left"/>
      <w:pPr>
        <w:ind w:left="4364" w:hanging="360"/>
      </w:pPr>
    </w:lvl>
    <w:lvl w:ilvl="4" w:tplc="04190019">
      <w:start w:val="1"/>
      <w:numFmt w:val="lowerLetter"/>
      <w:lvlText w:val="%5."/>
      <w:lvlJc w:val="left"/>
      <w:pPr>
        <w:ind w:left="5084" w:hanging="360"/>
      </w:pPr>
    </w:lvl>
    <w:lvl w:ilvl="5" w:tplc="0419001B">
      <w:start w:val="1"/>
      <w:numFmt w:val="lowerRoman"/>
      <w:lvlText w:val="%6."/>
      <w:lvlJc w:val="right"/>
      <w:pPr>
        <w:ind w:left="5804" w:hanging="180"/>
      </w:pPr>
    </w:lvl>
    <w:lvl w:ilvl="6" w:tplc="0419000F">
      <w:start w:val="1"/>
      <w:numFmt w:val="decimal"/>
      <w:lvlText w:val="%7."/>
      <w:lvlJc w:val="left"/>
      <w:pPr>
        <w:ind w:left="6524" w:hanging="360"/>
      </w:pPr>
    </w:lvl>
    <w:lvl w:ilvl="7" w:tplc="04190019">
      <w:start w:val="1"/>
      <w:numFmt w:val="lowerLetter"/>
      <w:lvlText w:val="%8."/>
      <w:lvlJc w:val="left"/>
      <w:pPr>
        <w:ind w:left="7244" w:hanging="360"/>
      </w:pPr>
    </w:lvl>
    <w:lvl w:ilvl="8" w:tplc="0419001B">
      <w:start w:val="1"/>
      <w:numFmt w:val="lowerRoman"/>
      <w:lvlText w:val="%9."/>
      <w:lvlJc w:val="right"/>
      <w:pPr>
        <w:ind w:left="7964" w:hanging="180"/>
      </w:pPr>
    </w:lvl>
  </w:abstractNum>
  <w:abstractNum w:abstractNumId="2"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3" w15:restartNumberingAfterBreak="0">
    <w:nsid w:val="74FF2CA3"/>
    <w:multiLevelType w:val="multilevel"/>
    <w:tmpl w:val="4C6C1C00"/>
    <w:lvl w:ilvl="0">
      <w:start w:val="11"/>
      <w:numFmt w:val="decimal"/>
      <w:lvlText w:val="%1."/>
      <w:lvlJc w:val="left"/>
      <w:pPr>
        <w:ind w:left="2564" w:hanging="360"/>
      </w:pPr>
    </w:lvl>
    <w:lvl w:ilvl="1">
      <w:start w:val="2"/>
      <w:numFmt w:val="decimal"/>
      <w:isLgl/>
      <w:lvlText w:val="%1.%2."/>
      <w:lvlJc w:val="left"/>
      <w:pPr>
        <w:ind w:left="2954" w:hanging="750"/>
      </w:pPr>
    </w:lvl>
    <w:lvl w:ilvl="2">
      <w:start w:val="1"/>
      <w:numFmt w:val="decimal"/>
      <w:isLgl/>
      <w:lvlText w:val="%1.%2.%3."/>
      <w:lvlJc w:val="left"/>
      <w:pPr>
        <w:ind w:left="2954" w:hanging="750"/>
      </w:pPr>
    </w:lvl>
    <w:lvl w:ilvl="3">
      <w:start w:val="1"/>
      <w:numFmt w:val="decimal"/>
      <w:isLgl/>
      <w:lvlText w:val="%1.%2.%3.%4."/>
      <w:lvlJc w:val="left"/>
      <w:pPr>
        <w:ind w:left="3284" w:hanging="1080"/>
      </w:pPr>
    </w:lvl>
    <w:lvl w:ilvl="4">
      <w:start w:val="1"/>
      <w:numFmt w:val="decimal"/>
      <w:isLgl/>
      <w:lvlText w:val="%1.%2.%3.%4.%5."/>
      <w:lvlJc w:val="left"/>
      <w:pPr>
        <w:ind w:left="3284" w:hanging="1080"/>
      </w:pPr>
    </w:lvl>
    <w:lvl w:ilvl="5">
      <w:start w:val="1"/>
      <w:numFmt w:val="decimal"/>
      <w:isLgl/>
      <w:lvlText w:val="%1.%2.%3.%4.%5.%6."/>
      <w:lvlJc w:val="left"/>
      <w:pPr>
        <w:ind w:left="3644" w:hanging="1440"/>
      </w:pPr>
    </w:lvl>
    <w:lvl w:ilvl="6">
      <w:start w:val="1"/>
      <w:numFmt w:val="decimal"/>
      <w:isLgl/>
      <w:lvlText w:val="%1.%2.%3.%4.%5.%6.%7."/>
      <w:lvlJc w:val="left"/>
      <w:pPr>
        <w:ind w:left="3644" w:hanging="1440"/>
      </w:pPr>
    </w:lvl>
    <w:lvl w:ilvl="7">
      <w:start w:val="1"/>
      <w:numFmt w:val="decimal"/>
      <w:isLgl/>
      <w:lvlText w:val="%1.%2.%3.%4.%5.%6.%7.%8."/>
      <w:lvlJc w:val="left"/>
      <w:pPr>
        <w:ind w:left="4004" w:hanging="1800"/>
      </w:pPr>
    </w:lvl>
    <w:lvl w:ilvl="8">
      <w:start w:val="1"/>
      <w:numFmt w:val="decimal"/>
      <w:isLgl/>
      <w:lvlText w:val="%1.%2.%3.%4.%5.%6.%7.%8.%9."/>
      <w:lvlJc w:val="left"/>
      <w:pPr>
        <w:ind w:left="4004" w:hanging="1800"/>
      </w:pPr>
    </w:lvl>
  </w:abstractNum>
  <w:abstractNum w:abstractNumId="4" w15:restartNumberingAfterBreak="0">
    <w:nsid w:val="7C47746A"/>
    <w:multiLevelType w:val="hybridMultilevel"/>
    <w:tmpl w:val="80F6EF20"/>
    <w:lvl w:ilvl="0" w:tplc="25547136">
      <w:start w:val="1"/>
      <w:numFmt w:val="decimal"/>
      <w:lvlText w:val="%1."/>
      <w:lvlJc w:val="left"/>
      <w:pPr>
        <w:tabs>
          <w:tab w:val="num" w:pos="2204"/>
        </w:tabs>
        <w:ind w:left="2204" w:hanging="360"/>
      </w:pPr>
      <w:rPr>
        <w:rFonts w:cs="Times New Roman"/>
        <w:sz w:val="26"/>
        <w:szCs w:val="26"/>
      </w:rPr>
    </w:lvl>
    <w:lvl w:ilvl="1" w:tplc="C66CC6E6">
      <w:numFmt w:val="none"/>
      <w:lvlText w:val=""/>
      <w:lvlJc w:val="left"/>
      <w:pPr>
        <w:tabs>
          <w:tab w:val="num" w:pos="360"/>
        </w:tabs>
        <w:ind w:left="0" w:firstLine="0"/>
      </w:pPr>
      <w:rPr>
        <w:rFonts w:cs="Times New Roman"/>
      </w:rPr>
    </w:lvl>
    <w:lvl w:ilvl="2" w:tplc="DDFEEB42">
      <w:numFmt w:val="none"/>
      <w:lvlText w:val=""/>
      <w:lvlJc w:val="left"/>
      <w:pPr>
        <w:tabs>
          <w:tab w:val="num" w:pos="360"/>
        </w:tabs>
        <w:ind w:left="0" w:firstLine="0"/>
      </w:pPr>
      <w:rPr>
        <w:rFonts w:cs="Times New Roman"/>
      </w:rPr>
    </w:lvl>
    <w:lvl w:ilvl="3" w:tplc="FEE8D3CC">
      <w:numFmt w:val="none"/>
      <w:lvlText w:val=""/>
      <w:lvlJc w:val="left"/>
      <w:pPr>
        <w:tabs>
          <w:tab w:val="num" w:pos="360"/>
        </w:tabs>
        <w:ind w:left="0" w:firstLine="0"/>
      </w:pPr>
      <w:rPr>
        <w:rFonts w:cs="Times New Roman"/>
      </w:rPr>
    </w:lvl>
    <w:lvl w:ilvl="4" w:tplc="CEE25602">
      <w:numFmt w:val="none"/>
      <w:lvlText w:val=""/>
      <w:lvlJc w:val="left"/>
      <w:pPr>
        <w:tabs>
          <w:tab w:val="num" w:pos="360"/>
        </w:tabs>
        <w:ind w:left="0" w:firstLine="0"/>
      </w:pPr>
      <w:rPr>
        <w:rFonts w:cs="Times New Roman"/>
      </w:rPr>
    </w:lvl>
    <w:lvl w:ilvl="5" w:tplc="05CCE052">
      <w:numFmt w:val="none"/>
      <w:lvlText w:val=""/>
      <w:lvlJc w:val="left"/>
      <w:pPr>
        <w:tabs>
          <w:tab w:val="num" w:pos="360"/>
        </w:tabs>
        <w:ind w:left="0" w:firstLine="0"/>
      </w:pPr>
      <w:rPr>
        <w:rFonts w:cs="Times New Roman"/>
      </w:rPr>
    </w:lvl>
    <w:lvl w:ilvl="6" w:tplc="26F85E7C">
      <w:numFmt w:val="none"/>
      <w:lvlText w:val=""/>
      <w:lvlJc w:val="left"/>
      <w:pPr>
        <w:tabs>
          <w:tab w:val="num" w:pos="360"/>
        </w:tabs>
        <w:ind w:left="0" w:firstLine="0"/>
      </w:pPr>
      <w:rPr>
        <w:rFonts w:cs="Times New Roman"/>
      </w:rPr>
    </w:lvl>
    <w:lvl w:ilvl="7" w:tplc="51E2D27E">
      <w:numFmt w:val="none"/>
      <w:lvlText w:val=""/>
      <w:lvlJc w:val="left"/>
      <w:pPr>
        <w:tabs>
          <w:tab w:val="num" w:pos="360"/>
        </w:tabs>
        <w:ind w:left="0" w:firstLine="0"/>
      </w:pPr>
      <w:rPr>
        <w:rFonts w:cs="Times New Roman"/>
      </w:rPr>
    </w:lvl>
    <w:lvl w:ilvl="8" w:tplc="B8F40BE2">
      <w:numFmt w:val="none"/>
      <w:lvlText w:val=""/>
      <w:lvlJc w:val="left"/>
      <w:pPr>
        <w:tabs>
          <w:tab w:val="num" w:pos="360"/>
        </w:tabs>
        <w:ind w:left="0" w:firstLine="0"/>
      </w:pPr>
      <w:rPr>
        <w:rFonts w:cs="Times New Roman"/>
      </w:rPr>
    </w:lvl>
  </w:abstractNum>
  <w:num w:numId="1">
    <w:abstractNumId w:val="2"/>
  </w:num>
  <w:num w:numId="2">
    <w:abstractNumId w:val="4"/>
    <w:lvlOverride w:ilvl="0">
      <w:startOverride w:val="1"/>
    </w:lvlOverride>
    <w:lvlOverride w:ilvl="1"/>
    <w:lvlOverride w:ilvl="2"/>
    <w:lvlOverride w:ilvl="3"/>
    <w:lvlOverride w:ilvl="4"/>
    <w:lvlOverride w:ilvl="5"/>
    <w:lvlOverride w:ilvl="6"/>
    <w:lvlOverride w:ilvl="7"/>
    <w:lvlOverride w:ilvl="8"/>
  </w:num>
  <w:num w:numId="3">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3DC"/>
    <w:rsid w:val="00004489"/>
    <w:rsid w:val="00055EA4"/>
    <w:rsid w:val="000627CE"/>
    <w:rsid w:val="000721D1"/>
    <w:rsid w:val="0007783E"/>
    <w:rsid w:val="00085B8A"/>
    <w:rsid w:val="0009276E"/>
    <w:rsid w:val="000B4E23"/>
    <w:rsid w:val="000B5609"/>
    <w:rsid w:val="000E450A"/>
    <w:rsid w:val="000E6BE8"/>
    <w:rsid w:val="000F442D"/>
    <w:rsid w:val="0010486B"/>
    <w:rsid w:val="00131D75"/>
    <w:rsid w:val="00157048"/>
    <w:rsid w:val="00161FE1"/>
    <w:rsid w:val="00167583"/>
    <w:rsid w:val="0019101F"/>
    <w:rsid w:val="001B7293"/>
    <w:rsid w:val="001C33CF"/>
    <w:rsid w:val="001D267D"/>
    <w:rsid w:val="001E1B08"/>
    <w:rsid w:val="00212D61"/>
    <w:rsid w:val="002208E6"/>
    <w:rsid w:val="00220AB7"/>
    <w:rsid w:val="00220D19"/>
    <w:rsid w:val="00273604"/>
    <w:rsid w:val="002759EF"/>
    <w:rsid w:val="0028298A"/>
    <w:rsid w:val="00283944"/>
    <w:rsid w:val="00292103"/>
    <w:rsid w:val="00292494"/>
    <w:rsid w:val="00292CE6"/>
    <w:rsid w:val="00294773"/>
    <w:rsid w:val="0029650E"/>
    <w:rsid w:val="002974E3"/>
    <w:rsid w:val="002A32AF"/>
    <w:rsid w:val="002A73FE"/>
    <w:rsid w:val="002E28EA"/>
    <w:rsid w:val="002E4173"/>
    <w:rsid w:val="00305A45"/>
    <w:rsid w:val="00314186"/>
    <w:rsid w:val="00315FEE"/>
    <w:rsid w:val="00326DE1"/>
    <w:rsid w:val="0033570D"/>
    <w:rsid w:val="003362CD"/>
    <w:rsid w:val="00353B81"/>
    <w:rsid w:val="003966FF"/>
    <w:rsid w:val="003A681C"/>
    <w:rsid w:val="003C51CF"/>
    <w:rsid w:val="003E38FA"/>
    <w:rsid w:val="003F4BD4"/>
    <w:rsid w:val="00410904"/>
    <w:rsid w:val="00422D49"/>
    <w:rsid w:val="004341BC"/>
    <w:rsid w:val="0043663B"/>
    <w:rsid w:val="00462CA1"/>
    <w:rsid w:val="004755EF"/>
    <w:rsid w:val="004823DC"/>
    <w:rsid w:val="00482BD0"/>
    <w:rsid w:val="00497CE7"/>
    <w:rsid w:val="004C4B15"/>
    <w:rsid w:val="004D6DC4"/>
    <w:rsid w:val="004E364B"/>
    <w:rsid w:val="004E6D30"/>
    <w:rsid w:val="004F1CB8"/>
    <w:rsid w:val="004F5155"/>
    <w:rsid w:val="0050556F"/>
    <w:rsid w:val="00505982"/>
    <w:rsid w:val="00512514"/>
    <w:rsid w:val="005231E1"/>
    <w:rsid w:val="005470ED"/>
    <w:rsid w:val="00550E8F"/>
    <w:rsid w:val="005E00FD"/>
    <w:rsid w:val="005E2747"/>
    <w:rsid w:val="005F6634"/>
    <w:rsid w:val="00613F84"/>
    <w:rsid w:val="0061486E"/>
    <w:rsid w:val="00622931"/>
    <w:rsid w:val="006670F8"/>
    <w:rsid w:val="00687D87"/>
    <w:rsid w:val="0069060C"/>
    <w:rsid w:val="006A1DE2"/>
    <w:rsid w:val="006A3CE0"/>
    <w:rsid w:val="006A6785"/>
    <w:rsid w:val="006B2058"/>
    <w:rsid w:val="006C0F49"/>
    <w:rsid w:val="006E4166"/>
    <w:rsid w:val="006F45DF"/>
    <w:rsid w:val="007416B4"/>
    <w:rsid w:val="00752A84"/>
    <w:rsid w:val="007672BC"/>
    <w:rsid w:val="00771FC7"/>
    <w:rsid w:val="007C653D"/>
    <w:rsid w:val="007E3671"/>
    <w:rsid w:val="007E3BF7"/>
    <w:rsid w:val="007F283B"/>
    <w:rsid w:val="007F466E"/>
    <w:rsid w:val="0082279E"/>
    <w:rsid w:val="008233F6"/>
    <w:rsid w:val="00832E6A"/>
    <w:rsid w:val="00833F6D"/>
    <w:rsid w:val="008409DF"/>
    <w:rsid w:val="00850B8F"/>
    <w:rsid w:val="00851E28"/>
    <w:rsid w:val="008618B2"/>
    <w:rsid w:val="00893786"/>
    <w:rsid w:val="008D36A9"/>
    <w:rsid w:val="008D7F19"/>
    <w:rsid w:val="008E60AB"/>
    <w:rsid w:val="00910A54"/>
    <w:rsid w:val="0092038D"/>
    <w:rsid w:val="009628FC"/>
    <w:rsid w:val="00975A53"/>
    <w:rsid w:val="009808A5"/>
    <w:rsid w:val="0098724A"/>
    <w:rsid w:val="009C4EFA"/>
    <w:rsid w:val="009D6085"/>
    <w:rsid w:val="00A14ECA"/>
    <w:rsid w:val="00A26F1D"/>
    <w:rsid w:val="00A512AD"/>
    <w:rsid w:val="00A6663F"/>
    <w:rsid w:val="00A87F52"/>
    <w:rsid w:val="00AB4B8C"/>
    <w:rsid w:val="00AC11DA"/>
    <w:rsid w:val="00AC3E02"/>
    <w:rsid w:val="00B053E4"/>
    <w:rsid w:val="00B13CCE"/>
    <w:rsid w:val="00B25791"/>
    <w:rsid w:val="00B35145"/>
    <w:rsid w:val="00B357BF"/>
    <w:rsid w:val="00B3602D"/>
    <w:rsid w:val="00B55697"/>
    <w:rsid w:val="00B63DD5"/>
    <w:rsid w:val="00B65E7B"/>
    <w:rsid w:val="00B72868"/>
    <w:rsid w:val="00B76D2D"/>
    <w:rsid w:val="00B82DDF"/>
    <w:rsid w:val="00B837C8"/>
    <w:rsid w:val="00BB6D5F"/>
    <w:rsid w:val="00BD21AB"/>
    <w:rsid w:val="00BD3B26"/>
    <w:rsid w:val="00BF6BD6"/>
    <w:rsid w:val="00C10587"/>
    <w:rsid w:val="00C15524"/>
    <w:rsid w:val="00C21B81"/>
    <w:rsid w:val="00C35084"/>
    <w:rsid w:val="00C37F89"/>
    <w:rsid w:val="00C412D3"/>
    <w:rsid w:val="00C63C59"/>
    <w:rsid w:val="00C67BFB"/>
    <w:rsid w:val="00CB23D5"/>
    <w:rsid w:val="00CC00DF"/>
    <w:rsid w:val="00D16475"/>
    <w:rsid w:val="00D3204D"/>
    <w:rsid w:val="00D40734"/>
    <w:rsid w:val="00D40E9C"/>
    <w:rsid w:val="00D54318"/>
    <w:rsid w:val="00D83B9F"/>
    <w:rsid w:val="00DA0101"/>
    <w:rsid w:val="00DA758F"/>
    <w:rsid w:val="00DB068E"/>
    <w:rsid w:val="00DB1643"/>
    <w:rsid w:val="00DE6185"/>
    <w:rsid w:val="00E02EBB"/>
    <w:rsid w:val="00E146DA"/>
    <w:rsid w:val="00E361FC"/>
    <w:rsid w:val="00E36E37"/>
    <w:rsid w:val="00E712F2"/>
    <w:rsid w:val="00E9180B"/>
    <w:rsid w:val="00E94801"/>
    <w:rsid w:val="00E95432"/>
    <w:rsid w:val="00EB16D4"/>
    <w:rsid w:val="00EB58FD"/>
    <w:rsid w:val="00EB6227"/>
    <w:rsid w:val="00EB7558"/>
    <w:rsid w:val="00EC67B5"/>
    <w:rsid w:val="00EE4FFE"/>
    <w:rsid w:val="00EF57BA"/>
    <w:rsid w:val="00F05506"/>
    <w:rsid w:val="00F33155"/>
    <w:rsid w:val="00F538B0"/>
    <w:rsid w:val="00F85F12"/>
    <w:rsid w:val="00F97059"/>
    <w:rsid w:val="00FA4AB7"/>
    <w:rsid w:val="00FA700B"/>
    <w:rsid w:val="00FD3CCD"/>
    <w:rsid w:val="00FD67CE"/>
    <w:rsid w:val="00FE1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67955"/>
  <w15:docId w15:val="{4CCC42F9-1001-4364-ABA5-F38554BBD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23DC"/>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23DC"/>
    <w:rPr>
      <w:color w:val="0000FF" w:themeColor="hyperlink"/>
      <w:u w:val="single"/>
    </w:rPr>
  </w:style>
  <w:style w:type="paragraph" w:styleId="a4">
    <w:name w:val="Title"/>
    <w:basedOn w:val="a"/>
    <w:link w:val="a5"/>
    <w:uiPriority w:val="10"/>
    <w:qFormat/>
    <w:rsid w:val="004823DC"/>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5">
    <w:name w:val="Заголовок Знак"/>
    <w:basedOn w:val="a0"/>
    <w:link w:val="a4"/>
    <w:uiPriority w:val="10"/>
    <w:rsid w:val="004823DC"/>
    <w:rPr>
      <w:rFonts w:ascii="Times New Roman" w:eastAsia="Times New Roman" w:hAnsi="Times New Roman" w:cs="Times New Roman"/>
      <w:b/>
      <w:bCs/>
      <w:caps/>
      <w:sz w:val="20"/>
      <w:szCs w:val="20"/>
      <w:lang w:eastAsia="ru-RU"/>
    </w:rPr>
  </w:style>
  <w:style w:type="character" w:customStyle="1" w:styleId="a6">
    <w:name w:val="Абзац списка Знак"/>
    <w:link w:val="a7"/>
    <w:locked/>
    <w:rsid w:val="004823DC"/>
    <w:rPr>
      <w:rFonts w:ascii="Times New Roman" w:eastAsia="Times New Roman" w:hAnsi="Times New Roman" w:cs="Times New Roman"/>
      <w:sz w:val="24"/>
      <w:szCs w:val="24"/>
      <w:lang w:eastAsia="ru-RU"/>
    </w:rPr>
  </w:style>
  <w:style w:type="paragraph" w:styleId="a7">
    <w:name w:val="List Paragraph"/>
    <w:basedOn w:val="a"/>
    <w:link w:val="a6"/>
    <w:qFormat/>
    <w:rsid w:val="004823DC"/>
    <w:pPr>
      <w:spacing w:after="0" w:line="240" w:lineRule="auto"/>
      <w:ind w:left="720"/>
      <w:contextualSpacing/>
    </w:pPr>
    <w:rPr>
      <w:rFonts w:ascii="Times New Roman" w:eastAsia="Times New Roman" w:hAnsi="Times New Roman" w:cs="Times New Roman"/>
      <w:sz w:val="24"/>
      <w:szCs w:val="24"/>
      <w:lang w:eastAsia="ru-RU"/>
    </w:rPr>
  </w:style>
  <w:style w:type="table" w:customStyle="1" w:styleId="12">
    <w:name w:val="Сетка таблицы12"/>
    <w:basedOn w:val="a1"/>
    <w:uiPriority w:val="39"/>
    <w:rsid w:val="004823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8">
    <w:name w:val="Table Grid"/>
    <w:basedOn w:val="a1"/>
    <w:uiPriority w:val="59"/>
    <w:rsid w:val="00E02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55EA4"/>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55EA4"/>
    <w:rPr>
      <w:rFonts w:ascii="Segoe UI" w:hAnsi="Segoe UI" w:cs="Segoe UI"/>
      <w:sz w:val="18"/>
      <w:szCs w:val="18"/>
    </w:rPr>
  </w:style>
  <w:style w:type="table" w:customStyle="1" w:styleId="1">
    <w:name w:val="Сетка таблицы1"/>
    <w:basedOn w:val="a1"/>
    <w:next w:val="a8"/>
    <w:uiPriority w:val="59"/>
    <w:rsid w:val="00220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Unresolved Mention"/>
    <w:basedOn w:val="a0"/>
    <w:uiPriority w:val="99"/>
    <w:semiHidden/>
    <w:unhideWhenUsed/>
    <w:rsid w:val="00EF57BA"/>
    <w:rPr>
      <w:color w:val="605E5C"/>
      <w:shd w:val="clear" w:color="auto" w:fill="E1DFDD"/>
    </w:rPr>
  </w:style>
  <w:style w:type="character" w:customStyle="1" w:styleId="a30">
    <w:name w:val="a3"/>
    <w:rsid w:val="007F46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516017">
      <w:bodyDiv w:val="1"/>
      <w:marLeft w:val="0"/>
      <w:marRight w:val="0"/>
      <w:marTop w:val="0"/>
      <w:marBottom w:val="0"/>
      <w:divBdr>
        <w:top w:val="none" w:sz="0" w:space="0" w:color="auto"/>
        <w:left w:val="none" w:sz="0" w:space="0" w:color="auto"/>
        <w:bottom w:val="none" w:sz="0" w:space="0" w:color="auto"/>
        <w:right w:val="none" w:sz="0" w:space="0" w:color="auto"/>
      </w:divBdr>
    </w:div>
    <w:div w:id="865021938">
      <w:bodyDiv w:val="1"/>
      <w:marLeft w:val="0"/>
      <w:marRight w:val="0"/>
      <w:marTop w:val="0"/>
      <w:marBottom w:val="0"/>
      <w:divBdr>
        <w:top w:val="none" w:sz="0" w:space="0" w:color="auto"/>
        <w:left w:val="none" w:sz="0" w:space="0" w:color="auto"/>
        <w:bottom w:val="none" w:sz="0" w:space="0" w:color="auto"/>
        <w:right w:val="none" w:sz="0" w:space="0" w:color="auto"/>
      </w:divBdr>
    </w:div>
    <w:div w:id="916208304">
      <w:bodyDiv w:val="1"/>
      <w:marLeft w:val="0"/>
      <w:marRight w:val="0"/>
      <w:marTop w:val="0"/>
      <w:marBottom w:val="0"/>
      <w:divBdr>
        <w:top w:val="none" w:sz="0" w:space="0" w:color="auto"/>
        <w:left w:val="none" w:sz="0" w:space="0" w:color="auto"/>
        <w:bottom w:val="none" w:sz="0" w:space="0" w:color="auto"/>
        <w:right w:val="none" w:sz="0" w:space="0" w:color="auto"/>
      </w:divBdr>
    </w:div>
    <w:div w:id="1675523722">
      <w:bodyDiv w:val="1"/>
      <w:marLeft w:val="0"/>
      <w:marRight w:val="0"/>
      <w:marTop w:val="0"/>
      <w:marBottom w:val="0"/>
      <w:divBdr>
        <w:top w:val="none" w:sz="0" w:space="0" w:color="auto"/>
        <w:left w:val="none" w:sz="0" w:space="0" w:color="auto"/>
        <w:bottom w:val="none" w:sz="0" w:space="0" w:color="auto"/>
        <w:right w:val="none" w:sz="0" w:space="0" w:color="auto"/>
      </w:divBdr>
    </w:div>
    <w:div w:id="2027822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3" Type="http://schemas.openxmlformats.org/officeDocument/2006/relationships/styles" Target="styles.xml"/><Relationship Id="rId7" Type="http://schemas.openxmlformats.org/officeDocument/2006/relationships/hyperlink" Target="mailto:v.gajnetdinov@bashte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b.ablaev@bashtel.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idailov85@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3E77B-C017-4333-8A6C-4562A245B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5957</Words>
  <Characters>33957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Ульянка</dc:creator>
  <cp:lastModifiedBy>Данилова Татьяна Владимировна</cp:lastModifiedBy>
  <cp:revision>4</cp:revision>
  <cp:lastPrinted>2020-04-16T03:58:00Z</cp:lastPrinted>
  <dcterms:created xsi:type="dcterms:W3CDTF">2020-04-15T07:37:00Z</dcterms:created>
  <dcterms:modified xsi:type="dcterms:W3CDTF">2020-04-21T12:14:00Z</dcterms:modified>
</cp:coreProperties>
</file>